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7D1" w:rsidRPr="00613994" w:rsidRDefault="00C907D1" w:rsidP="00C907D1">
      <w:pPr>
        <w:spacing w:after="0"/>
        <w:jc w:val="right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Проект № </w:t>
      </w:r>
      <w:hyperlink w:anchor="Par63" w:history="1">
        <w:r w:rsidRPr="00613994">
          <w:rPr>
            <w:rStyle w:val="ae"/>
            <w:rFonts w:ascii="Times New Roman" w:hAnsi="Times New Roman" w:cs="Times New Roman"/>
          </w:rPr>
          <w:t>___</w:t>
        </w:r>
      </w:hyperlink>
    </w:p>
    <w:p w:rsidR="00C907D1" w:rsidRPr="00613994" w:rsidRDefault="00C907D1" w:rsidP="00C907D1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613994">
        <w:rPr>
          <w:rFonts w:ascii="Times New Roman" w:hAnsi="Times New Roman" w:cs="Times New Roman"/>
        </w:rPr>
        <w:t xml:space="preserve">вносит </w:t>
      </w:r>
      <w:r w:rsidRPr="00613994">
        <w:rPr>
          <w:rFonts w:ascii="Times New Roman" w:hAnsi="Times New Roman" w:cs="Times New Roman"/>
          <w:u w:val="single"/>
        </w:rPr>
        <w:t>Глав</w:t>
      </w:r>
      <w:r w:rsidR="009233DB">
        <w:rPr>
          <w:rFonts w:ascii="Times New Roman" w:hAnsi="Times New Roman" w:cs="Times New Roman"/>
          <w:u w:val="single"/>
        </w:rPr>
        <w:t>а</w:t>
      </w:r>
      <w:r w:rsidRPr="00613994">
        <w:rPr>
          <w:rFonts w:ascii="Times New Roman" w:hAnsi="Times New Roman" w:cs="Times New Roman"/>
          <w:u w:val="single"/>
        </w:rPr>
        <w:t xml:space="preserve"> городского округа</w:t>
      </w:r>
    </w:p>
    <w:p w:rsidR="00C907D1" w:rsidRPr="00613994" w:rsidRDefault="00C907D1" w:rsidP="00C907D1">
      <w:pPr>
        <w:spacing w:after="0"/>
        <w:jc w:val="right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  <w:u w:val="single"/>
        </w:rPr>
        <w:t>город</w:t>
      </w:r>
      <w:r w:rsidR="009233DB">
        <w:rPr>
          <w:rFonts w:ascii="Times New Roman" w:hAnsi="Times New Roman" w:cs="Times New Roman"/>
          <w:u w:val="single"/>
        </w:rPr>
        <w:t xml:space="preserve"> Переславль</w:t>
      </w:r>
      <w:r w:rsidRPr="00613994">
        <w:rPr>
          <w:rFonts w:ascii="Times New Roman" w:hAnsi="Times New Roman" w:cs="Times New Roman"/>
          <w:u w:val="single"/>
        </w:rPr>
        <w:t>-Залесск</w:t>
      </w:r>
      <w:r w:rsidR="009233DB">
        <w:rPr>
          <w:rFonts w:ascii="Times New Roman" w:hAnsi="Times New Roman" w:cs="Times New Roman"/>
          <w:u w:val="single"/>
        </w:rPr>
        <w:t>ий</w:t>
      </w:r>
    </w:p>
    <w:p w:rsidR="00C907D1" w:rsidRPr="00613994" w:rsidRDefault="00C907D1" w:rsidP="00C907D1">
      <w:pPr>
        <w:spacing w:after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13994">
        <w:rPr>
          <w:rFonts w:ascii="Times New Roman" w:hAnsi="Times New Roman" w:cs="Times New Roman"/>
          <w:i/>
          <w:sz w:val="16"/>
          <w:szCs w:val="16"/>
        </w:rPr>
        <w:t xml:space="preserve">                        (наименование субъекта права</w:t>
      </w:r>
    </w:p>
    <w:p w:rsidR="00C907D1" w:rsidRPr="00613994" w:rsidRDefault="00C907D1" w:rsidP="00C907D1">
      <w:pPr>
        <w:spacing w:after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13994">
        <w:rPr>
          <w:rFonts w:ascii="Times New Roman" w:hAnsi="Times New Roman" w:cs="Times New Roman"/>
          <w:i/>
          <w:sz w:val="16"/>
          <w:szCs w:val="16"/>
        </w:rPr>
        <w:t xml:space="preserve">                       правотворческой инициативы)</w:t>
      </w:r>
    </w:p>
    <w:p w:rsidR="00C907D1" w:rsidRPr="00613994" w:rsidRDefault="00C907D1" w:rsidP="00C907D1">
      <w:pPr>
        <w:spacing w:after="0"/>
        <w:jc w:val="center"/>
        <w:rPr>
          <w:rFonts w:ascii="Times New Roman" w:hAnsi="Times New Roman" w:cs="Times New Roman"/>
        </w:rPr>
      </w:pPr>
    </w:p>
    <w:p w:rsidR="00C907D1" w:rsidRPr="00613994" w:rsidRDefault="00C907D1" w:rsidP="00C907D1">
      <w:pPr>
        <w:spacing w:after="0"/>
        <w:jc w:val="center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572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7D1" w:rsidRPr="00613994" w:rsidRDefault="00C907D1" w:rsidP="00C907D1">
      <w:pPr>
        <w:spacing w:after="0"/>
        <w:jc w:val="center"/>
        <w:rPr>
          <w:rFonts w:ascii="Times New Roman" w:hAnsi="Times New Roman" w:cs="Times New Roman"/>
        </w:rPr>
      </w:pPr>
    </w:p>
    <w:p w:rsidR="00C907D1" w:rsidRPr="00613994" w:rsidRDefault="00C907D1" w:rsidP="00C907D1">
      <w:pPr>
        <w:pStyle w:val="a6"/>
        <w:spacing w:line="240" w:lineRule="auto"/>
        <w:rPr>
          <w:sz w:val="24"/>
          <w:szCs w:val="24"/>
        </w:rPr>
      </w:pPr>
      <w:r w:rsidRPr="00613994">
        <w:rPr>
          <w:sz w:val="24"/>
          <w:szCs w:val="24"/>
        </w:rPr>
        <w:t>Переславль-Залесская городская Дума</w:t>
      </w:r>
    </w:p>
    <w:p w:rsidR="00C907D1" w:rsidRPr="00613994" w:rsidRDefault="00E67BBF" w:rsidP="00C907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седьмого</w:t>
      </w:r>
      <w:r w:rsidR="00C907D1" w:rsidRPr="00613994">
        <w:rPr>
          <w:rFonts w:ascii="Times New Roman" w:hAnsi="Times New Roman" w:cs="Times New Roman"/>
          <w:b/>
          <w:sz w:val="24"/>
          <w:szCs w:val="24"/>
        </w:rPr>
        <w:t xml:space="preserve"> созыва</w:t>
      </w:r>
    </w:p>
    <w:p w:rsidR="00C907D1" w:rsidRPr="00613994" w:rsidRDefault="00C907D1" w:rsidP="00C907D1">
      <w:pPr>
        <w:pStyle w:val="1"/>
      </w:pPr>
      <w:r w:rsidRPr="00613994">
        <w:t>Р Е Ш Е Н И Е</w:t>
      </w:r>
    </w:p>
    <w:p w:rsidR="00C907D1" w:rsidRPr="00613994" w:rsidRDefault="00C907D1" w:rsidP="00C907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07D1" w:rsidRPr="00613994" w:rsidRDefault="00C907D1" w:rsidP="00C9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3994">
        <w:rPr>
          <w:rFonts w:ascii="Times New Roman" w:hAnsi="Times New Roman" w:cs="Times New Roman"/>
          <w:sz w:val="24"/>
          <w:szCs w:val="24"/>
        </w:rPr>
        <w:t xml:space="preserve">00.00.0000                                                                </w:t>
      </w:r>
      <w:r w:rsidRPr="00613994">
        <w:rPr>
          <w:rFonts w:ascii="Times New Roman" w:hAnsi="Times New Roman" w:cs="Times New Roman"/>
          <w:sz w:val="24"/>
          <w:szCs w:val="24"/>
        </w:rPr>
        <w:tab/>
      </w:r>
      <w:r w:rsidRPr="00613994">
        <w:rPr>
          <w:rFonts w:ascii="Times New Roman" w:hAnsi="Times New Roman" w:cs="Times New Roman"/>
          <w:sz w:val="24"/>
          <w:szCs w:val="24"/>
        </w:rPr>
        <w:tab/>
      </w:r>
      <w:r w:rsidRPr="00613994">
        <w:rPr>
          <w:rFonts w:ascii="Times New Roman" w:hAnsi="Times New Roman" w:cs="Times New Roman"/>
          <w:sz w:val="24"/>
          <w:szCs w:val="24"/>
        </w:rPr>
        <w:tab/>
      </w:r>
      <w:r w:rsidRPr="00613994">
        <w:rPr>
          <w:rFonts w:ascii="Times New Roman" w:hAnsi="Times New Roman" w:cs="Times New Roman"/>
          <w:sz w:val="24"/>
          <w:szCs w:val="24"/>
        </w:rPr>
        <w:tab/>
        <w:t>№</w:t>
      </w:r>
    </w:p>
    <w:p w:rsidR="00C907D1" w:rsidRPr="00613994" w:rsidRDefault="00C907D1" w:rsidP="00C907D1">
      <w:pPr>
        <w:pStyle w:val="3"/>
        <w:tabs>
          <w:tab w:val="left" w:pos="7371"/>
        </w:tabs>
        <w:spacing w:after="0"/>
        <w:jc w:val="center"/>
        <w:rPr>
          <w:sz w:val="24"/>
          <w:szCs w:val="24"/>
        </w:rPr>
      </w:pPr>
      <w:r w:rsidRPr="00613994">
        <w:rPr>
          <w:sz w:val="24"/>
          <w:szCs w:val="24"/>
        </w:rPr>
        <w:t>г. Переславль-Залесский</w:t>
      </w:r>
    </w:p>
    <w:p w:rsidR="00C907D1" w:rsidRPr="00613994" w:rsidRDefault="00C907D1" w:rsidP="00C907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F10" w:rsidRPr="007D5664" w:rsidRDefault="009D0E85" w:rsidP="00616F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664">
        <w:rPr>
          <w:rFonts w:ascii="Times New Roman" w:hAnsi="Times New Roman" w:cs="Times New Roman"/>
          <w:b/>
          <w:sz w:val="24"/>
          <w:szCs w:val="24"/>
        </w:rPr>
        <w:t>О внесении изменений в Правила землепользования</w:t>
      </w:r>
      <w:r w:rsidR="00616F10" w:rsidRPr="007D56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5664">
        <w:rPr>
          <w:rFonts w:ascii="Times New Roman" w:hAnsi="Times New Roman" w:cs="Times New Roman"/>
          <w:b/>
          <w:sz w:val="24"/>
          <w:szCs w:val="24"/>
        </w:rPr>
        <w:t>и застройки</w:t>
      </w:r>
    </w:p>
    <w:p w:rsidR="00687C09" w:rsidRPr="007D5664" w:rsidRDefault="00616F10" w:rsidP="00616F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664">
        <w:rPr>
          <w:rFonts w:ascii="Times New Roman" w:hAnsi="Times New Roman" w:cs="Times New Roman"/>
          <w:b/>
          <w:sz w:val="24"/>
          <w:szCs w:val="24"/>
        </w:rPr>
        <w:t xml:space="preserve"> города Переславля-Залесского</w:t>
      </w:r>
    </w:p>
    <w:p w:rsidR="009D0E85" w:rsidRPr="007D5664" w:rsidRDefault="009D0E85" w:rsidP="009D0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549B" w:rsidRDefault="009D0E85" w:rsidP="00D44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5664">
        <w:rPr>
          <w:rFonts w:ascii="Times New Roman" w:hAnsi="Times New Roman" w:cs="Times New Roman"/>
          <w:sz w:val="24"/>
          <w:szCs w:val="24"/>
        </w:rPr>
        <w:t>В соответствии с Градостроительным кодексом Российской Федерации, Федеральным законом</w:t>
      </w:r>
      <w:r w:rsidR="00616F10" w:rsidRPr="007D5664">
        <w:rPr>
          <w:rFonts w:ascii="Times New Roman" w:hAnsi="Times New Roman" w:cs="Times New Roman"/>
          <w:sz w:val="24"/>
          <w:szCs w:val="24"/>
        </w:rPr>
        <w:t xml:space="preserve"> от 06.10.2003 № 131-ФЗ</w:t>
      </w:r>
      <w:r w:rsidRPr="007D5664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Устав</w:t>
      </w:r>
      <w:r w:rsidR="00463270">
        <w:rPr>
          <w:rFonts w:ascii="Times New Roman" w:hAnsi="Times New Roman" w:cs="Times New Roman"/>
          <w:sz w:val="24"/>
          <w:szCs w:val="24"/>
        </w:rPr>
        <w:t xml:space="preserve">ом города Переславля-Залесского, </w:t>
      </w:r>
      <w:r w:rsidR="00164034" w:rsidRPr="00FC28B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Правил</w:t>
      </w:r>
      <w:r w:rsidR="001640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ами</w:t>
      </w:r>
      <w:r w:rsidR="00164034" w:rsidRPr="00FC28B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землепользования и застройки города Переславля-Залесского, </w:t>
      </w:r>
      <w:r w:rsidR="001640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утвержденными</w:t>
      </w:r>
      <w:r w:rsidR="00164034" w:rsidRPr="00FC28B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решением Переславль-Залесской городской Думы </w:t>
      </w:r>
      <w:hyperlink r:id="rId7" w:history="1">
        <w:r w:rsidR="00164034" w:rsidRPr="00FC28B0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от 22.10.2009 № </w:t>
        </w:r>
      </w:hyperlink>
      <w:r w:rsidR="00164034" w:rsidRPr="00FC28B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122, Генеральн</w:t>
      </w:r>
      <w:r w:rsidR="00D44C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ым</w:t>
      </w:r>
      <w:r w:rsidR="00164034" w:rsidRPr="00FC28B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план</w:t>
      </w:r>
      <w:r w:rsidR="00D44C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ом</w:t>
      </w:r>
      <w:r w:rsidR="00164034" w:rsidRPr="00FC28B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города Переславля-Залесского, утвержденн</w:t>
      </w:r>
      <w:r w:rsidR="00D44CC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ым</w:t>
      </w:r>
      <w:r w:rsidR="00164034" w:rsidRPr="00FC28B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решением Переславль-Залесской городской Думы </w:t>
      </w:r>
      <w:r w:rsidR="00164034" w:rsidRPr="00FC28B0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164034" w:rsidRPr="00FC28B0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от 12.03.2009 № </w:t>
        </w:r>
      </w:hyperlink>
      <w:r w:rsidR="00164034" w:rsidRPr="00FC28B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26</w:t>
      </w:r>
      <w:r w:rsidR="001640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="00FC28B0" w:rsidRPr="00FC28B0">
        <w:rPr>
          <w:rFonts w:ascii="Times New Roman" w:hAnsi="Times New Roman" w:cs="Times New Roman"/>
          <w:sz w:val="24"/>
          <w:szCs w:val="24"/>
        </w:rPr>
        <w:t>протокол</w:t>
      </w:r>
      <w:r w:rsidR="0038657F">
        <w:rPr>
          <w:rFonts w:ascii="Times New Roman" w:hAnsi="Times New Roman" w:cs="Times New Roman"/>
          <w:sz w:val="24"/>
          <w:szCs w:val="24"/>
        </w:rPr>
        <w:t>ом</w:t>
      </w:r>
      <w:r w:rsidR="00FC28B0" w:rsidRPr="00FC28B0">
        <w:rPr>
          <w:rFonts w:ascii="Times New Roman" w:hAnsi="Times New Roman" w:cs="Times New Roman"/>
          <w:sz w:val="24"/>
          <w:szCs w:val="24"/>
        </w:rPr>
        <w:t xml:space="preserve"> публичных слушаний от </w:t>
      </w:r>
      <w:r w:rsidR="001B659D">
        <w:rPr>
          <w:rFonts w:ascii="Times New Roman" w:hAnsi="Times New Roman" w:cs="Times New Roman"/>
          <w:sz w:val="24"/>
          <w:szCs w:val="24"/>
        </w:rPr>
        <w:t xml:space="preserve">26.02.2020 </w:t>
      </w:r>
      <w:r w:rsidR="00FC28B0" w:rsidRPr="00FC28B0">
        <w:rPr>
          <w:rFonts w:ascii="Times New Roman" w:hAnsi="Times New Roman" w:cs="Times New Roman"/>
          <w:sz w:val="24"/>
          <w:szCs w:val="24"/>
        </w:rPr>
        <w:t xml:space="preserve">№ </w:t>
      </w:r>
      <w:r w:rsidR="001B659D">
        <w:rPr>
          <w:rFonts w:ascii="Times New Roman" w:hAnsi="Times New Roman" w:cs="Times New Roman"/>
          <w:sz w:val="24"/>
          <w:szCs w:val="24"/>
        </w:rPr>
        <w:t>1</w:t>
      </w:r>
      <w:r w:rsidR="00FC28B0" w:rsidRPr="00FC28B0">
        <w:rPr>
          <w:rFonts w:ascii="Times New Roman" w:hAnsi="Times New Roman" w:cs="Times New Roman"/>
          <w:sz w:val="24"/>
          <w:szCs w:val="24"/>
        </w:rPr>
        <w:t>, заключение</w:t>
      </w:r>
      <w:r w:rsidR="0038657F">
        <w:rPr>
          <w:rFonts w:ascii="Times New Roman" w:hAnsi="Times New Roman" w:cs="Times New Roman"/>
          <w:sz w:val="24"/>
          <w:szCs w:val="24"/>
        </w:rPr>
        <w:t>м</w:t>
      </w:r>
      <w:r w:rsidR="00FC28B0" w:rsidRPr="00FC28B0">
        <w:rPr>
          <w:rFonts w:ascii="Times New Roman" w:hAnsi="Times New Roman" w:cs="Times New Roman"/>
          <w:sz w:val="24"/>
          <w:szCs w:val="24"/>
        </w:rPr>
        <w:t xml:space="preserve"> о результатах публичных слушаний</w:t>
      </w:r>
      <w:r w:rsidR="0038657F">
        <w:rPr>
          <w:rFonts w:ascii="Times New Roman" w:hAnsi="Times New Roman" w:cs="Times New Roman"/>
          <w:sz w:val="24"/>
          <w:szCs w:val="24"/>
        </w:rPr>
        <w:t xml:space="preserve"> от </w:t>
      </w:r>
      <w:r w:rsidR="001B659D">
        <w:rPr>
          <w:rFonts w:ascii="Times New Roman" w:hAnsi="Times New Roman" w:cs="Times New Roman"/>
          <w:sz w:val="24"/>
          <w:szCs w:val="24"/>
        </w:rPr>
        <w:t>26.02.2020</w:t>
      </w:r>
      <w:r w:rsidR="00FC28B0" w:rsidRPr="00FC28B0">
        <w:rPr>
          <w:rFonts w:ascii="Times New Roman" w:hAnsi="Times New Roman" w:cs="Times New Roman"/>
          <w:sz w:val="24"/>
          <w:szCs w:val="24"/>
        </w:rPr>
        <w:t>,</w:t>
      </w:r>
    </w:p>
    <w:p w:rsidR="00D44CC0" w:rsidRPr="007D5664" w:rsidRDefault="00D44CC0" w:rsidP="00D44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4549B" w:rsidRPr="007D5664" w:rsidRDefault="0044549B" w:rsidP="004454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5664">
        <w:rPr>
          <w:rFonts w:ascii="Times New Roman" w:hAnsi="Times New Roman" w:cs="Times New Roman"/>
          <w:sz w:val="24"/>
          <w:szCs w:val="24"/>
        </w:rPr>
        <w:t>Переславль-Залесская городская Дума РЕШИЛА:</w:t>
      </w:r>
    </w:p>
    <w:p w:rsidR="0044549B" w:rsidRPr="007D5664" w:rsidRDefault="0044549B" w:rsidP="004454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1F4E" w:rsidRDefault="00C25634" w:rsidP="00231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664">
        <w:rPr>
          <w:rFonts w:ascii="Times New Roman" w:hAnsi="Times New Roman" w:cs="Times New Roman"/>
          <w:sz w:val="24"/>
          <w:szCs w:val="24"/>
        </w:rPr>
        <w:t xml:space="preserve">         </w:t>
      </w:r>
      <w:r w:rsidR="0044549B" w:rsidRPr="007D5664">
        <w:rPr>
          <w:rFonts w:ascii="Times New Roman" w:hAnsi="Times New Roman" w:cs="Times New Roman"/>
          <w:sz w:val="24"/>
          <w:szCs w:val="24"/>
        </w:rPr>
        <w:t>1.</w:t>
      </w:r>
      <w:r w:rsidR="00BE1A15" w:rsidRPr="007D5664">
        <w:rPr>
          <w:rFonts w:ascii="Times New Roman" w:hAnsi="Times New Roman" w:cs="Times New Roman"/>
          <w:sz w:val="24"/>
          <w:szCs w:val="24"/>
        </w:rPr>
        <w:t xml:space="preserve"> </w:t>
      </w:r>
      <w:r w:rsidR="00CC44B6" w:rsidRPr="007D5664">
        <w:rPr>
          <w:rFonts w:ascii="Times New Roman" w:hAnsi="Times New Roman" w:cs="Times New Roman"/>
          <w:sz w:val="24"/>
          <w:szCs w:val="24"/>
        </w:rPr>
        <w:t xml:space="preserve">Внести в Правила землепользования и застройки города Переславля-Залесского, </w:t>
      </w:r>
      <w:r w:rsidR="004A4AAC" w:rsidRPr="006046F8">
        <w:rPr>
          <w:rFonts w:ascii="Times New Roman" w:hAnsi="Times New Roman" w:cs="Times New Roman"/>
          <w:sz w:val="24"/>
          <w:szCs w:val="24"/>
        </w:rPr>
        <w:t>утвержденны</w:t>
      </w:r>
      <w:r w:rsidR="004A4AAC">
        <w:rPr>
          <w:rFonts w:ascii="Times New Roman" w:hAnsi="Times New Roman" w:cs="Times New Roman"/>
          <w:sz w:val="24"/>
          <w:szCs w:val="24"/>
        </w:rPr>
        <w:t>х</w:t>
      </w:r>
      <w:r w:rsidR="004A4AAC" w:rsidRPr="006046F8">
        <w:rPr>
          <w:rFonts w:ascii="Times New Roman" w:hAnsi="Times New Roman" w:cs="Times New Roman"/>
          <w:sz w:val="24"/>
          <w:szCs w:val="24"/>
        </w:rPr>
        <w:t xml:space="preserve"> решением городской Думы от 22.10.2009 № 122 (с изменениями от 21.07.2011 № 95; от 29.09.2011 № 107; от 06.06.2012 № 75; от 29.06.2017 № 50; от 26.10.2017 № 94; от 23.11.2017 № 109; от 26.04.2018 № 45; 27.06.2018 № 66, от 28.03.2019 № 22</w:t>
      </w:r>
      <w:r w:rsidR="004A4AAC">
        <w:rPr>
          <w:rFonts w:ascii="Times New Roman" w:hAnsi="Times New Roman" w:cs="Times New Roman"/>
          <w:sz w:val="24"/>
          <w:szCs w:val="24"/>
        </w:rPr>
        <w:t>, от 27.06.2019 № 6</w:t>
      </w:r>
      <w:r w:rsidR="004A4AAC" w:rsidRPr="00E04A46">
        <w:rPr>
          <w:rFonts w:ascii="Times New Roman" w:hAnsi="Times New Roman" w:cs="Times New Roman"/>
          <w:sz w:val="24"/>
          <w:szCs w:val="24"/>
        </w:rPr>
        <w:t>9</w:t>
      </w:r>
      <w:r w:rsidR="004A4AAC">
        <w:rPr>
          <w:rFonts w:ascii="Times New Roman" w:hAnsi="Times New Roman" w:cs="Times New Roman"/>
          <w:sz w:val="24"/>
          <w:szCs w:val="24"/>
        </w:rPr>
        <w:t>, от 31.10.2019 № 1</w:t>
      </w:r>
      <w:r w:rsidR="00B15ACE">
        <w:rPr>
          <w:rFonts w:ascii="Times New Roman" w:hAnsi="Times New Roman" w:cs="Times New Roman"/>
          <w:sz w:val="24"/>
          <w:szCs w:val="24"/>
        </w:rPr>
        <w:t>07</w:t>
      </w:r>
      <w:r w:rsidR="004A4AAC">
        <w:rPr>
          <w:rFonts w:ascii="Times New Roman" w:hAnsi="Times New Roman" w:cs="Times New Roman"/>
          <w:sz w:val="24"/>
          <w:szCs w:val="24"/>
        </w:rPr>
        <w:t xml:space="preserve">, от 28.11.2019 № 117, от 30.01.2020 № </w:t>
      </w:r>
      <w:r w:rsidR="001B659D">
        <w:rPr>
          <w:rFonts w:ascii="Times New Roman" w:hAnsi="Times New Roman" w:cs="Times New Roman"/>
          <w:sz w:val="24"/>
          <w:szCs w:val="24"/>
        </w:rPr>
        <w:t>3</w:t>
      </w:r>
      <w:r w:rsidR="004A4AAC" w:rsidRPr="00E04A46">
        <w:rPr>
          <w:rFonts w:ascii="Times New Roman" w:hAnsi="Times New Roman" w:cs="Times New Roman"/>
          <w:sz w:val="24"/>
          <w:szCs w:val="24"/>
        </w:rPr>
        <w:t>)</w:t>
      </w:r>
      <w:r w:rsidR="004A4AAC">
        <w:rPr>
          <w:rFonts w:ascii="Times New Roman" w:hAnsi="Times New Roman" w:cs="Times New Roman"/>
          <w:sz w:val="24"/>
          <w:szCs w:val="24"/>
        </w:rPr>
        <w:t xml:space="preserve"> </w:t>
      </w:r>
      <w:r w:rsidR="00CF29B6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2A3368" w:rsidRPr="007D5664">
        <w:rPr>
          <w:rFonts w:ascii="Times New Roman" w:hAnsi="Times New Roman" w:cs="Times New Roman"/>
          <w:sz w:val="24"/>
          <w:szCs w:val="24"/>
        </w:rPr>
        <w:t>изменения</w:t>
      </w:r>
      <w:r w:rsidR="00CF29B6">
        <w:rPr>
          <w:rFonts w:ascii="Times New Roman" w:hAnsi="Times New Roman" w:cs="Times New Roman"/>
          <w:sz w:val="24"/>
          <w:szCs w:val="24"/>
        </w:rPr>
        <w:t>:</w:t>
      </w:r>
    </w:p>
    <w:p w:rsidR="00D70056" w:rsidRDefault="000F3356" w:rsidP="00D700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D70056">
        <w:rPr>
          <w:rFonts w:ascii="Times New Roman" w:hAnsi="Times New Roman" w:cs="Times New Roman"/>
          <w:sz w:val="24"/>
          <w:szCs w:val="24"/>
        </w:rPr>
        <w:t>приложени</w:t>
      </w:r>
      <w:r w:rsidR="00CF5C70">
        <w:rPr>
          <w:rFonts w:ascii="Times New Roman" w:hAnsi="Times New Roman" w:cs="Times New Roman"/>
          <w:sz w:val="24"/>
          <w:szCs w:val="24"/>
        </w:rPr>
        <w:t>е</w:t>
      </w:r>
      <w:r w:rsidR="00D70056">
        <w:rPr>
          <w:rFonts w:ascii="Times New Roman" w:hAnsi="Times New Roman" w:cs="Times New Roman"/>
          <w:sz w:val="24"/>
          <w:szCs w:val="24"/>
        </w:rPr>
        <w:t xml:space="preserve"> 1 «Карта градостроительного зонирования. </w:t>
      </w:r>
      <w:r w:rsidR="00B8424E">
        <w:rPr>
          <w:rFonts w:ascii="Times New Roman" w:hAnsi="Times New Roman" w:cs="Times New Roman"/>
          <w:sz w:val="24"/>
          <w:szCs w:val="24"/>
        </w:rPr>
        <w:t>Т</w:t>
      </w:r>
      <w:r w:rsidR="00D70056">
        <w:rPr>
          <w:rFonts w:ascii="Times New Roman" w:hAnsi="Times New Roman" w:cs="Times New Roman"/>
          <w:sz w:val="24"/>
          <w:szCs w:val="24"/>
        </w:rPr>
        <w:t>ерриториальны</w:t>
      </w:r>
      <w:r w:rsidR="00B8424E">
        <w:rPr>
          <w:rFonts w:ascii="Times New Roman" w:hAnsi="Times New Roman" w:cs="Times New Roman"/>
          <w:sz w:val="24"/>
          <w:szCs w:val="24"/>
        </w:rPr>
        <w:t>е</w:t>
      </w:r>
      <w:r w:rsidR="00D70056">
        <w:rPr>
          <w:rFonts w:ascii="Times New Roman" w:hAnsi="Times New Roman" w:cs="Times New Roman"/>
          <w:sz w:val="24"/>
          <w:szCs w:val="24"/>
        </w:rPr>
        <w:t xml:space="preserve"> зон</w:t>
      </w:r>
      <w:r w:rsidR="00B8424E">
        <w:rPr>
          <w:rFonts w:ascii="Times New Roman" w:hAnsi="Times New Roman" w:cs="Times New Roman"/>
          <w:sz w:val="24"/>
          <w:szCs w:val="24"/>
        </w:rPr>
        <w:t>ы</w:t>
      </w:r>
      <w:r w:rsidR="00D70056">
        <w:rPr>
          <w:rFonts w:ascii="Times New Roman" w:hAnsi="Times New Roman" w:cs="Times New Roman"/>
          <w:sz w:val="24"/>
          <w:szCs w:val="24"/>
        </w:rPr>
        <w:t xml:space="preserve">» </w:t>
      </w:r>
      <w:r w:rsidR="003B3B7D"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r w:rsidR="00D70056">
        <w:rPr>
          <w:rFonts w:ascii="Times New Roman" w:hAnsi="Times New Roman" w:cs="Times New Roman"/>
          <w:sz w:val="24"/>
          <w:szCs w:val="24"/>
        </w:rPr>
        <w:t xml:space="preserve"> согласно прил</w:t>
      </w:r>
      <w:r w:rsidR="00C01A7E">
        <w:rPr>
          <w:rFonts w:ascii="Times New Roman" w:hAnsi="Times New Roman" w:cs="Times New Roman"/>
          <w:sz w:val="24"/>
          <w:szCs w:val="24"/>
        </w:rPr>
        <w:t xml:space="preserve">ожению </w:t>
      </w:r>
      <w:r w:rsidR="00B8424E">
        <w:rPr>
          <w:rFonts w:ascii="Times New Roman" w:hAnsi="Times New Roman" w:cs="Times New Roman"/>
          <w:sz w:val="24"/>
          <w:szCs w:val="24"/>
        </w:rPr>
        <w:t>1</w:t>
      </w:r>
      <w:r w:rsidR="00C01A7E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="006A1D7A">
        <w:rPr>
          <w:rFonts w:ascii="Times New Roman" w:hAnsi="Times New Roman" w:cs="Times New Roman"/>
          <w:sz w:val="24"/>
          <w:szCs w:val="24"/>
        </w:rPr>
        <w:t>.</w:t>
      </w:r>
    </w:p>
    <w:p w:rsidR="004C3E63" w:rsidRPr="007D5664" w:rsidRDefault="00BE1A15" w:rsidP="004C3E63">
      <w:pPr>
        <w:widowControl w:val="0"/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D5664">
        <w:rPr>
          <w:rFonts w:ascii="Times New Roman" w:hAnsi="Times New Roman" w:cs="Times New Roman"/>
          <w:sz w:val="24"/>
          <w:szCs w:val="24"/>
        </w:rPr>
        <w:t xml:space="preserve">2. Опубликовать настоящее решение в газете «Переславская неделя» и разместить </w:t>
      </w:r>
      <w:r w:rsidR="004C3E63" w:rsidRPr="007D566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 официальном сайте органов местного самоуправлен</w:t>
      </w:r>
      <w:r w:rsidR="00231F4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ия города Переславля-Залесского.</w:t>
      </w:r>
    </w:p>
    <w:p w:rsidR="00BE1A15" w:rsidRDefault="00C25634" w:rsidP="009C3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664">
        <w:rPr>
          <w:rFonts w:ascii="Times New Roman" w:hAnsi="Times New Roman" w:cs="Times New Roman"/>
          <w:sz w:val="24"/>
          <w:szCs w:val="24"/>
        </w:rPr>
        <w:t xml:space="preserve">         </w:t>
      </w:r>
      <w:r w:rsidR="00BE1A15" w:rsidRPr="007D5664">
        <w:rPr>
          <w:rFonts w:ascii="Times New Roman" w:hAnsi="Times New Roman" w:cs="Times New Roman"/>
          <w:sz w:val="24"/>
          <w:szCs w:val="24"/>
        </w:rPr>
        <w:t xml:space="preserve">3. Настоящее решение вступает в силу после </w:t>
      </w:r>
      <w:r w:rsidR="009708F3">
        <w:rPr>
          <w:rFonts w:ascii="Times New Roman" w:hAnsi="Times New Roman" w:cs="Times New Roman"/>
          <w:sz w:val="24"/>
          <w:szCs w:val="24"/>
        </w:rPr>
        <w:t xml:space="preserve">его </w:t>
      </w:r>
      <w:r w:rsidR="00BE1A15" w:rsidRPr="007D5664">
        <w:rPr>
          <w:rFonts w:ascii="Times New Roman" w:hAnsi="Times New Roman" w:cs="Times New Roman"/>
          <w:sz w:val="24"/>
          <w:szCs w:val="24"/>
        </w:rPr>
        <w:t>официального опубликования.</w:t>
      </w:r>
    </w:p>
    <w:p w:rsidR="00850092" w:rsidRDefault="00850092" w:rsidP="009C3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0753" w:rsidRDefault="00590753" w:rsidP="009C3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75"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8"/>
        <w:gridCol w:w="1123"/>
        <w:gridCol w:w="4674"/>
      </w:tblGrid>
      <w:tr w:rsidR="007B40C3" w:rsidRPr="007D5664" w:rsidTr="007B40C3">
        <w:trPr>
          <w:trHeight w:val="1276"/>
          <w:tblCellSpacing w:w="0" w:type="dxa"/>
        </w:trPr>
        <w:tc>
          <w:tcPr>
            <w:tcW w:w="2160" w:type="pct"/>
            <w:hideMark/>
          </w:tcPr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</w:t>
            </w:r>
            <w:r w:rsidR="0027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</w:t>
            </w:r>
            <w:r w:rsidR="0027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Переславль</w:t>
            </w:r>
            <w:r w:rsidRPr="007D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-Залесск</w:t>
            </w:r>
            <w:r w:rsidR="0027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</w:t>
            </w:r>
          </w:p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74A93" w:rsidRDefault="00274A93" w:rsidP="007B40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B40C3" w:rsidRPr="007D5664" w:rsidRDefault="00CF5C70" w:rsidP="007B40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В.А. Астраханцев</w:t>
            </w:r>
          </w:p>
        </w:tc>
        <w:tc>
          <w:tcPr>
            <w:tcW w:w="550" w:type="pct"/>
            <w:hideMark/>
          </w:tcPr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0" w:type="pct"/>
            <w:hideMark/>
          </w:tcPr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Переславль-Залесской городской Думы</w:t>
            </w:r>
          </w:p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F5C70" w:rsidRDefault="00CF5C70" w:rsidP="007B40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B40C3" w:rsidRPr="007D5664" w:rsidRDefault="007B40C3" w:rsidP="007B40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С.В. Корниенко</w:t>
            </w:r>
          </w:p>
        </w:tc>
      </w:tr>
    </w:tbl>
    <w:p w:rsidR="00D70BAD" w:rsidRDefault="00D70BAD" w:rsidP="005907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A1D7A" w:rsidRDefault="006A1D7A" w:rsidP="005907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A1D7A" w:rsidRDefault="006A1D7A" w:rsidP="005907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1D86" w:rsidRDefault="00351D86" w:rsidP="005907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1D86" w:rsidRPr="008E0E30" w:rsidRDefault="00351D86" w:rsidP="00351D86">
      <w:pPr>
        <w:pStyle w:val="a3"/>
        <w:rPr>
          <w:rFonts w:ascii="Times New Roman" w:hAnsi="Times New Roman" w:cs="Times New Roman"/>
          <w:sz w:val="24"/>
          <w:szCs w:val="24"/>
        </w:rPr>
      </w:pPr>
      <w:r w:rsidRPr="008E0E30">
        <w:rPr>
          <w:rFonts w:ascii="Times New Roman" w:hAnsi="Times New Roman" w:cs="Times New Roman"/>
          <w:sz w:val="24"/>
          <w:szCs w:val="24"/>
        </w:rPr>
        <w:lastRenderedPageBreak/>
        <w:t>Согласовано:</w:t>
      </w:r>
    </w:p>
    <w:p w:rsidR="00351D86" w:rsidRPr="00231F4E" w:rsidRDefault="00351D86" w:rsidP="00351D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F4E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:rsidR="00351D86" w:rsidRPr="00231F4E" w:rsidRDefault="00351D86" w:rsidP="00351D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1F4E">
        <w:rPr>
          <w:rFonts w:ascii="Times New Roman" w:hAnsi="Times New Roman" w:cs="Times New Roman"/>
          <w:sz w:val="24"/>
          <w:szCs w:val="24"/>
        </w:rPr>
        <w:t xml:space="preserve">города Переславля-Залесского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31F4E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31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И.Г.Шеффель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1D86" w:rsidRPr="008E0E30" w:rsidRDefault="00351D86" w:rsidP="00351D8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1D86" w:rsidRPr="008E0E30" w:rsidRDefault="00351D86" w:rsidP="00351D8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8E0E30">
        <w:rPr>
          <w:rFonts w:ascii="Times New Roman" w:hAnsi="Times New Roman" w:cs="Times New Roman"/>
          <w:sz w:val="24"/>
          <w:szCs w:val="24"/>
        </w:rPr>
        <w:t>ачальник юридического управления</w:t>
      </w:r>
    </w:p>
    <w:p w:rsidR="00351D86" w:rsidRPr="008E0E30" w:rsidRDefault="00351D86" w:rsidP="00351D8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E0E30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</w:t>
      </w:r>
    </w:p>
    <w:p w:rsidR="00351D86" w:rsidRPr="008E0E30" w:rsidRDefault="00351D86" w:rsidP="00351D8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E0E30">
        <w:rPr>
          <w:rFonts w:ascii="Times New Roman" w:hAnsi="Times New Roman" w:cs="Times New Roman"/>
          <w:sz w:val="24"/>
          <w:szCs w:val="24"/>
        </w:rPr>
        <w:t xml:space="preserve">города Переславля-Залесского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Е.В.Николаева</w:t>
      </w:r>
    </w:p>
    <w:p w:rsidR="00351D86" w:rsidRPr="008E0E30" w:rsidRDefault="00351D86" w:rsidP="00351D8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1D86" w:rsidRPr="008E0E30" w:rsidRDefault="00351D86" w:rsidP="00351D8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8E0E30">
        <w:rPr>
          <w:rFonts w:ascii="Times New Roman" w:hAnsi="Times New Roman" w:cs="Times New Roman"/>
          <w:sz w:val="24"/>
          <w:szCs w:val="24"/>
        </w:rPr>
        <w:t xml:space="preserve">ачальник управления архитектуры и </w:t>
      </w:r>
    </w:p>
    <w:p w:rsidR="00351D86" w:rsidRPr="008E0E30" w:rsidRDefault="00351D86" w:rsidP="00351D8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E0E30">
        <w:rPr>
          <w:rFonts w:ascii="Times New Roman" w:hAnsi="Times New Roman" w:cs="Times New Roman"/>
          <w:sz w:val="24"/>
          <w:szCs w:val="24"/>
        </w:rPr>
        <w:t>градостроительства Администрации</w:t>
      </w:r>
    </w:p>
    <w:p w:rsidR="00351D86" w:rsidRDefault="00351D86" w:rsidP="00351D8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E0E30">
        <w:rPr>
          <w:rFonts w:ascii="Times New Roman" w:hAnsi="Times New Roman" w:cs="Times New Roman"/>
          <w:sz w:val="24"/>
          <w:szCs w:val="24"/>
        </w:rPr>
        <w:t>городского округа города Переславля-Залесского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351D86" w:rsidRPr="00CF29B6" w:rsidRDefault="00351D86" w:rsidP="00351D86">
      <w:pPr>
        <w:pStyle w:val="a3"/>
        <w:ind w:left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главный архитектор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А.Ю. Мустафина                                          </w:t>
      </w:r>
    </w:p>
    <w:p w:rsidR="002A7195" w:rsidRDefault="002A71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A7195" w:rsidRPr="002A7195" w:rsidRDefault="002A7195" w:rsidP="002A7195">
      <w:pPr>
        <w:spacing w:after="0" w:line="240" w:lineRule="auto"/>
        <w:ind w:right="355"/>
        <w:jc w:val="center"/>
        <w:rPr>
          <w:rFonts w:ascii="Times New Roman" w:hAnsi="Times New Roman" w:cs="Times New Roman"/>
          <w:sz w:val="28"/>
          <w:szCs w:val="28"/>
        </w:rPr>
      </w:pPr>
      <w:r w:rsidRPr="002A7195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2A7195" w:rsidRPr="002A7195" w:rsidRDefault="002A7195" w:rsidP="002A71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7195">
        <w:rPr>
          <w:rFonts w:ascii="Times New Roman" w:hAnsi="Times New Roman" w:cs="Times New Roman"/>
          <w:sz w:val="28"/>
          <w:szCs w:val="28"/>
        </w:rPr>
        <w:t xml:space="preserve">к проекту решения Переславль-Залесской городской Думы «О внесении изменений в Правила землепользования и застройки </w:t>
      </w:r>
    </w:p>
    <w:p w:rsidR="002A7195" w:rsidRPr="002A7195" w:rsidRDefault="002A7195" w:rsidP="002A71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7195">
        <w:rPr>
          <w:rFonts w:ascii="Times New Roman" w:hAnsi="Times New Roman" w:cs="Times New Roman"/>
          <w:sz w:val="28"/>
          <w:szCs w:val="28"/>
        </w:rPr>
        <w:t>города Переславля-Залесского»</w:t>
      </w:r>
    </w:p>
    <w:p w:rsidR="002A7195" w:rsidRPr="002A7195" w:rsidRDefault="002A7195" w:rsidP="002A71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7195" w:rsidRPr="002A7195" w:rsidRDefault="002A7195" w:rsidP="002A71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7195">
        <w:rPr>
          <w:rFonts w:ascii="Times New Roman" w:eastAsia="Calibri" w:hAnsi="Times New Roman" w:cs="Times New Roman"/>
          <w:sz w:val="28"/>
          <w:szCs w:val="28"/>
        </w:rPr>
        <w:t>Основанием для внесения предлагаемых изменений послужили обращения юридических лиц</w:t>
      </w:r>
      <w:r w:rsidRPr="002A7195">
        <w:rPr>
          <w:rFonts w:ascii="Times New Roman" w:hAnsi="Times New Roman" w:cs="Times New Roman"/>
          <w:sz w:val="28"/>
          <w:szCs w:val="28"/>
        </w:rPr>
        <w:t>.</w:t>
      </w:r>
    </w:p>
    <w:p w:rsidR="002A7195" w:rsidRPr="002A7195" w:rsidRDefault="002A7195" w:rsidP="002A71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7195">
        <w:rPr>
          <w:rFonts w:ascii="Times New Roman" w:hAnsi="Times New Roman" w:cs="Times New Roman"/>
          <w:sz w:val="28"/>
          <w:szCs w:val="28"/>
        </w:rPr>
        <w:t xml:space="preserve">Проектом решения предусмотрено внесение изменений в приложение 1 к Правилам землепользования и застройки города Переславля-Залесского «Карта градостроительного зонирования. Территориальные зоны» (далее – Карта)». В частности предусмотрена отдельная территориальная зона под объекты инженерной и транспортной инфраструктуры ИТ-1 «Зона объектов инженерной и транспортной инфраструктуры», а также изменены территориальные </w:t>
      </w:r>
      <w:proofErr w:type="gramStart"/>
      <w:r w:rsidRPr="002A7195">
        <w:rPr>
          <w:rFonts w:ascii="Times New Roman" w:hAnsi="Times New Roman" w:cs="Times New Roman"/>
          <w:sz w:val="28"/>
          <w:szCs w:val="28"/>
        </w:rPr>
        <w:t>зоны  Р</w:t>
      </w:r>
      <w:proofErr w:type="gramEnd"/>
      <w:r w:rsidRPr="002A7195">
        <w:rPr>
          <w:rFonts w:ascii="Times New Roman" w:hAnsi="Times New Roman" w:cs="Times New Roman"/>
          <w:sz w:val="28"/>
          <w:szCs w:val="28"/>
        </w:rPr>
        <w:t>-1, Р-2 «Зона рекреационно-ландшафтных территорий» на ОД-1 «Зона общественно-деловой застройки» отдельных земельных участков.</w:t>
      </w:r>
    </w:p>
    <w:p w:rsidR="002A7195" w:rsidRPr="002A7195" w:rsidRDefault="002A7195" w:rsidP="002A719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A71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Проект решения направлен в </w:t>
      </w:r>
      <w:proofErr w:type="spellStart"/>
      <w:r w:rsidRPr="002A71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Переславскую</w:t>
      </w:r>
      <w:proofErr w:type="spellEnd"/>
      <w:r w:rsidRPr="002A71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межрайонную прокуратуру</w:t>
      </w:r>
      <w:r w:rsidRPr="002A7195">
        <w:rPr>
          <w:rFonts w:ascii="Times New Roman" w:hAnsi="Times New Roman" w:cs="Times New Roman"/>
          <w:sz w:val="28"/>
          <w:szCs w:val="28"/>
        </w:rPr>
        <w:t xml:space="preserve"> на</w:t>
      </w:r>
      <w:r w:rsidRPr="002A71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антикоррупционную экспертизу.</w:t>
      </w:r>
    </w:p>
    <w:p w:rsidR="002A7195" w:rsidRPr="002A7195" w:rsidRDefault="002A7195" w:rsidP="002A7195">
      <w:pPr>
        <w:tabs>
          <w:tab w:val="num" w:pos="-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7195">
        <w:rPr>
          <w:rFonts w:ascii="Times New Roman" w:hAnsi="Times New Roman" w:cs="Times New Roman"/>
          <w:color w:val="000000"/>
          <w:sz w:val="28"/>
          <w:szCs w:val="28"/>
        </w:rPr>
        <w:t xml:space="preserve">Принятие решения </w:t>
      </w:r>
      <w:r w:rsidRPr="002A7195">
        <w:rPr>
          <w:rFonts w:ascii="Times New Roman" w:hAnsi="Times New Roman" w:cs="Times New Roman"/>
          <w:sz w:val="28"/>
          <w:szCs w:val="28"/>
        </w:rPr>
        <w:t xml:space="preserve">Переславль-Залесской городской Думы «О внесении изменений в Правила землепользования и застройки города Переславля-Залесского» </w:t>
      </w:r>
      <w:r w:rsidRPr="002A7195">
        <w:rPr>
          <w:rFonts w:ascii="Times New Roman" w:hAnsi="Times New Roman" w:cs="Times New Roman"/>
          <w:color w:val="000000"/>
          <w:sz w:val="28"/>
          <w:szCs w:val="28"/>
        </w:rPr>
        <w:t>не повлечет увеличение (уменьшение) расходов местного бюджета.</w:t>
      </w:r>
    </w:p>
    <w:p w:rsidR="002A7195" w:rsidRPr="002A7195" w:rsidRDefault="002A7195" w:rsidP="002A7195">
      <w:pPr>
        <w:tabs>
          <w:tab w:val="num" w:pos="-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195" w:rsidRPr="002A7195" w:rsidRDefault="002A7195" w:rsidP="002A7195">
      <w:pPr>
        <w:tabs>
          <w:tab w:val="num" w:pos="-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7195" w:rsidRPr="002A7195" w:rsidRDefault="002A7195" w:rsidP="002A7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195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2A7195" w:rsidRPr="002A7195" w:rsidRDefault="002A7195" w:rsidP="002A7195">
      <w:pPr>
        <w:spacing w:after="0" w:line="240" w:lineRule="auto"/>
        <w:jc w:val="both"/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</w:pPr>
      <w:r w:rsidRPr="002A7195">
        <w:rPr>
          <w:rFonts w:ascii="Times New Roman" w:hAnsi="Times New Roman" w:cs="Times New Roman"/>
          <w:sz w:val="28"/>
          <w:szCs w:val="28"/>
        </w:rPr>
        <w:t xml:space="preserve">Администрации г. Переславля-Залесского                                         </w:t>
      </w:r>
      <w:proofErr w:type="spellStart"/>
      <w:r w:rsidRPr="002A7195">
        <w:rPr>
          <w:rFonts w:ascii="Times New Roman" w:hAnsi="Times New Roman" w:cs="Times New Roman"/>
          <w:sz w:val="28"/>
          <w:szCs w:val="28"/>
        </w:rPr>
        <w:t>И.Г.Шеффель</w:t>
      </w:r>
      <w:proofErr w:type="spellEnd"/>
    </w:p>
    <w:p w:rsidR="002A7195" w:rsidRDefault="002A7195" w:rsidP="002A719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A7195" w:rsidSect="00D70BAD">
          <w:pgSz w:w="11906" w:h="16838"/>
          <w:pgMar w:top="1134" w:right="567" w:bottom="709" w:left="1134" w:header="709" w:footer="709" w:gutter="0"/>
          <w:cols w:space="708"/>
          <w:docGrid w:linePitch="360"/>
        </w:sectPr>
      </w:pPr>
    </w:p>
    <w:p w:rsidR="00043F6C" w:rsidRPr="00043F6C" w:rsidRDefault="00043F6C" w:rsidP="00043F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3F6C">
        <w:rPr>
          <w:rFonts w:ascii="Times New Roman" w:hAnsi="Times New Roman" w:cs="Times New Roman"/>
          <w:sz w:val="28"/>
          <w:szCs w:val="28"/>
        </w:rPr>
        <w:lastRenderedPageBreak/>
        <w:t>Сравнительная таблица</w:t>
      </w:r>
    </w:p>
    <w:p w:rsidR="00043F6C" w:rsidRPr="00043F6C" w:rsidRDefault="00043F6C" w:rsidP="00043F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3F6C">
        <w:rPr>
          <w:rFonts w:ascii="Times New Roman" w:hAnsi="Times New Roman" w:cs="Times New Roman"/>
          <w:sz w:val="28"/>
          <w:szCs w:val="28"/>
        </w:rPr>
        <w:t>изменений к проекту решения городской Думы</w:t>
      </w:r>
    </w:p>
    <w:p w:rsidR="00043F6C" w:rsidRPr="00043F6C" w:rsidRDefault="00043F6C" w:rsidP="00043F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43F6C">
        <w:rPr>
          <w:rFonts w:ascii="Times New Roman" w:hAnsi="Times New Roman" w:cs="Times New Roman"/>
          <w:sz w:val="28"/>
          <w:szCs w:val="28"/>
          <w:u w:val="single"/>
        </w:rPr>
        <w:t>«О внесении изменений в Правила землепользования и застройки</w:t>
      </w:r>
    </w:p>
    <w:p w:rsidR="00043F6C" w:rsidRPr="00043F6C" w:rsidRDefault="00043F6C" w:rsidP="00043F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43F6C">
        <w:rPr>
          <w:rFonts w:ascii="Times New Roman" w:hAnsi="Times New Roman" w:cs="Times New Roman"/>
          <w:sz w:val="28"/>
          <w:szCs w:val="28"/>
          <w:u w:val="single"/>
        </w:rPr>
        <w:t xml:space="preserve"> города Переславля-Залесского»</w:t>
      </w:r>
    </w:p>
    <w:p w:rsidR="00043F6C" w:rsidRPr="00043F6C" w:rsidRDefault="00043F6C" w:rsidP="00043F6C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043F6C">
        <w:rPr>
          <w:rFonts w:ascii="Times New Roman" w:hAnsi="Times New Roman" w:cs="Times New Roman"/>
          <w:i/>
        </w:rPr>
        <w:t>(наименование проекта решения)</w:t>
      </w:r>
    </w:p>
    <w:p w:rsidR="00043F6C" w:rsidRPr="00043F6C" w:rsidRDefault="00043F6C" w:rsidP="00043F6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460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4678"/>
        <w:gridCol w:w="4961"/>
        <w:gridCol w:w="5386"/>
        <w:gridCol w:w="10"/>
      </w:tblGrid>
      <w:tr w:rsidR="00043F6C" w:rsidRPr="00043F6C" w:rsidTr="00043F6C">
        <w:trPr>
          <w:gridAfter w:val="1"/>
          <w:wAfter w:w="10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6C" w:rsidRPr="00043F6C" w:rsidRDefault="00043F6C" w:rsidP="00043F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3F6C">
              <w:rPr>
                <w:rFonts w:ascii="Times New Roman" w:hAnsi="Times New Roman" w:cs="Times New Roman"/>
              </w:rPr>
              <w:t>№</w:t>
            </w:r>
          </w:p>
          <w:p w:rsidR="00043F6C" w:rsidRPr="00043F6C" w:rsidRDefault="00043F6C" w:rsidP="00043F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3F6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6C" w:rsidRPr="00043F6C" w:rsidRDefault="00043F6C" w:rsidP="00043F6C">
            <w:pPr>
              <w:spacing w:after="0" w:line="240" w:lineRule="auto"/>
              <w:ind w:right="3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6C">
              <w:rPr>
                <w:rFonts w:ascii="Times New Roman" w:hAnsi="Times New Roman" w:cs="Times New Roman"/>
                <w:sz w:val="24"/>
                <w:szCs w:val="24"/>
              </w:rPr>
              <w:t>Действующая редакция решения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6C" w:rsidRPr="00043F6C" w:rsidRDefault="00043F6C" w:rsidP="00043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6C">
              <w:rPr>
                <w:rFonts w:ascii="Times New Roman" w:hAnsi="Times New Roman" w:cs="Times New Roman"/>
                <w:sz w:val="24"/>
                <w:szCs w:val="24"/>
              </w:rPr>
              <w:t>Предлагаемые изменения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6C" w:rsidRPr="00043F6C" w:rsidRDefault="00043F6C" w:rsidP="00043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6C">
              <w:rPr>
                <w:rFonts w:ascii="Times New Roman" w:hAnsi="Times New Roman" w:cs="Times New Roman"/>
                <w:sz w:val="24"/>
                <w:szCs w:val="24"/>
              </w:rPr>
              <w:t>Редакция решения с учетом предлагаемых изменений</w:t>
            </w:r>
          </w:p>
          <w:p w:rsidR="00043F6C" w:rsidRPr="00043F6C" w:rsidRDefault="00043F6C" w:rsidP="00043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6C">
              <w:rPr>
                <w:rFonts w:ascii="Times New Roman" w:hAnsi="Times New Roman" w:cs="Times New Roman"/>
                <w:sz w:val="24"/>
                <w:szCs w:val="24"/>
              </w:rPr>
              <w:t>(выделены жирным шрифтом)</w:t>
            </w:r>
          </w:p>
        </w:tc>
      </w:tr>
      <w:tr w:rsidR="00043F6C" w:rsidRPr="00043F6C" w:rsidTr="00043F6C">
        <w:trPr>
          <w:gridAfter w:val="1"/>
          <w:wAfter w:w="10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6C" w:rsidRPr="00043F6C" w:rsidRDefault="00043F6C" w:rsidP="00043F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3F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6C" w:rsidRPr="00043F6C" w:rsidRDefault="00043F6C" w:rsidP="00043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6C" w:rsidRPr="00043F6C" w:rsidRDefault="00043F6C" w:rsidP="00043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6C" w:rsidRPr="00043F6C" w:rsidRDefault="00043F6C" w:rsidP="00043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3F6C" w:rsidRPr="00043F6C" w:rsidTr="00043F6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6C" w:rsidRPr="00043F6C" w:rsidRDefault="00043F6C" w:rsidP="00043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6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6C" w:rsidRPr="00043F6C" w:rsidRDefault="00043F6C" w:rsidP="00043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6C">
              <w:rPr>
                <w:rFonts w:ascii="Times New Roman" w:hAnsi="Times New Roman" w:cs="Times New Roman"/>
                <w:sz w:val="24"/>
                <w:szCs w:val="24"/>
              </w:rPr>
              <w:t>Приложение № 1 к Правилам землепользования и застройки города Переславля-Залесского</w:t>
            </w:r>
          </w:p>
        </w:tc>
      </w:tr>
      <w:tr w:rsidR="00043F6C" w:rsidRPr="00043F6C" w:rsidTr="00043F6C">
        <w:trPr>
          <w:gridAfter w:val="1"/>
          <w:wAfter w:w="10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6C" w:rsidRPr="00043F6C" w:rsidRDefault="00043F6C" w:rsidP="00043F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6C" w:rsidRPr="00043F6C" w:rsidRDefault="00043F6C" w:rsidP="00043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F6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 «Карта градостроительного зонирования. Территориальные зоны»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6C" w:rsidRPr="00043F6C" w:rsidRDefault="00043F6C" w:rsidP="00043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F6C">
              <w:rPr>
                <w:rFonts w:ascii="Times New Roman" w:hAnsi="Times New Roman" w:cs="Times New Roman"/>
                <w:sz w:val="24"/>
                <w:szCs w:val="24"/>
              </w:rPr>
              <w:t>приложение № 1 «Карта градостроительного зонирования. Территориальные зоны» изложить в новой редакции согласно приложению 1 к решению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6C" w:rsidRPr="00043F6C" w:rsidRDefault="00043F6C" w:rsidP="00043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F6C">
              <w:rPr>
                <w:rFonts w:ascii="Times New Roman" w:hAnsi="Times New Roman" w:cs="Times New Roman"/>
                <w:sz w:val="24"/>
                <w:szCs w:val="24"/>
              </w:rPr>
              <w:t>приложение 1 к решению</w:t>
            </w:r>
          </w:p>
        </w:tc>
      </w:tr>
    </w:tbl>
    <w:p w:rsidR="00351D86" w:rsidRPr="00043F6C" w:rsidRDefault="00351D86" w:rsidP="00043F6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51D86" w:rsidRPr="00043F6C" w:rsidSect="002A719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</w:abstractNum>
  <w:abstractNum w:abstractNumId="1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E"/>
    <w:multiLevelType w:val="singleLevel"/>
    <w:tmpl w:val="0000000E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  <w:lang w:eastAsia="ru-RU" w:bidi="ar-SA"/>
      </w:rPr>
    </w:lvl>
  </w:abstractNum>
  <w:abstractNum w:abstractNumId="3" w15:restartNumberingAfterBreak="0">
    <w:nsid w:val="20A062A7"/>
    <w:multiLevelType w:val="singleLevel"/>
    <w:tmpl w:val="000000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  <w:lang w:eastAsia="ru-RU" w:bidi="ar-SA"/>
      </w:rPr>
    </w:lvl>
  </w:abstractNum>
  <w:abstractNum w:abstractNumId="4" w15:restartNumberingAfterBreak="0">
    <w:nsid w:val="27C86999"/>
    <w:multiLevelType w:val="multilevel"/>
    <w:tmpl w:val="5FF829A6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E132E8A"/>
    <w:multiLevelType w:val="multilevel"/>
    <w:tmpl w:val="26A2956A"/>
    <w:lvl w:ilvl="0">
      <w:start w:val="1"/>
      <w:numFmt w:val="decimal"/>
      <w:lvlText w:val="%1."/>
      <w:lvlJc w:val="left"/>
      <w:pPr>
        <w:ind w:left="1143" w:hanging="435"/>
      </w:pPr>
      <w:rPr>
        <w:rFonts w:ascii="Times New Roman" w:hAnsi="Times New Roman" w:cs="Times New Roman" w:hint="default"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6" w15:restartNumberingAfterBreak="0">
    <w:nsid w:val="40275ACF"/>
    <w:multiLevelType w:val="hybridMultilevel"/>
    <w:tmpl w:val="BCF8FBDC"/>
    <w:lvl w:ilvl="0" w:tplc="55647610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644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BD6C2E"/>
    <w:multiLevelType w:val="hybridMultilevel"/>
    <w:tmpl w:val="8B2C9B82"/>
    <w:lvl w:ilvl="0" w:tplc="E19CD6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866CB"/>
    <w:multiLevelType w:val="hybridMultilevel"/>
    <w:tmpl w:val="6ACEE9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85"/>
    <w:rsid w:val="000049BC"/>
    <w:rsid w:val="00024512"/>
    <w:rsid w:val="00025F69"/>
    <w:rsid w:val="000348C7"/>
    <w:rsid w:val="00043F6C"/>
    <w:rsid w:val="00052A82"/>
    <w:rsid w:val="0005409C"/>
    <w:rsid w:val="000607D1"/>
    <w:rsid w:val="0006316B"/>
    <w:rsid w:val="000A0091"/>
    <w:rsid w:val="000A1513"/>
    <w:rsid w:val="000F0B3A"/>
    <w:rsid w:val="000F114F"/>
    <w:rsid w:val="000F3356"/>
    <w:rsid w:val="00116422"/>
    <w:rsid w:val="001603E1"/>
    <w:rsid w:val="00164034"/>
    <w:rsid w:val="00180B56"/>
    <w:rsid w:val="00180BCA"/>
    <w:rsid w:val="001849B5"/>
    <w:rsid w:val="0018602B"/>
    <w:rsid w:val="001907DA"/>
    <w:rsid w:val="001B659D"/>
    <w:rsid w:val="001C05A0"/>
    <w:rsid w:val="001C50B5"/>
    <w:rsid w:val="001C5F42"/>
    <w:rsid w:val="001E2F4B"/>
    <w:rsid w:val="001F6F81"/>
    <w:rsid w:val="002105E5"/>
    <w:rsid w:val="00227294"/>
    <w:rsid w:val="00231F4E"/>
    <w:rsid w:val="002624D1"/>
    <w:rsid w:val="002625E0"/>
    <w:rsid w:val="00274A93"/>
    <w:rsid w:val="00275259"/>
    <w:rsid w:val="00277108"/>
    <w:rsid w:val="00296783"/>
    <w:rsid w:val="002A3368"/>
    <w:rsid w:val="002A6A08"/>
    <w:rsid w:val="002A7195"/>
    <w:rsid w:val="002F6C72"/>
    <w:rsid w:val="00322262"/>
    <w:rsid w:val="003223B8"/>
    <w:rsid w:val="00323BA0"/>
    <w:rsid w:val="00351D86"/>
    <w:rsid w:val="00353BF7"/>
    <w:rsid w:val="00366D11"/>
    <w:rsid w:val="0038657F"/>
    <w:rsid w:val="00397ED9"/>
    <w:rsid w:val="003B3B7D"/>
    <w:rsid w:val="003E5907"/>
    <w:rsid w:val="003F0624"/>
    <w:rsid w:val="003F3D63"/>
    <w:rsid w:val="003F4B31"/>
    <w:rsid w:val="00425129"/>
    <w:rsid w:val="0043189C"/>
    <w:rsid w:val="0044549B"/>
    <w:rsid w:val="00451590"/>
    <w:rsid w:val="00451901"/>
    <w:rsid w:val="00463270"/>
    <w:rsid w:val="004727AD"/>
    <w:rsid w:val="004A4AAC"/>
    <w:rsid w:val="004B7E61"/>
    <w:rsid w:val="004C3E63"/>
    <w:rsid w:val="004E743B"/>
    <w:rsid w:val="005144C5"/>
    <w:rsid w:val="00550B8F"/>
    <w:rsid w:val="00572D25"/>
    <w:rsid w:val="005858A8"/>
    <w:rsid w:val="005879A6"/>
    <w:rsid w:val="00590753"/>
    <w:rsid w:val="005946E9"/>
    <w:rsid w:val="005C3D83"/>
    <w:rsid w:val="005F4CED"/>
    <w:rsid w:val="00616F10"/>
    <w:rsid w:val="00621448"/>
    <w:rsid w:val="00632669"/>
    <w:rsid w:val="006443C8"/>
    <w:rsid w:val="00656E82"/>
    <w:rsid w:val="00681CAF"/>
    <w:rsid w:val="00687C09"/>
    <w:rsid w:val="006905A3"/>
    <w:rsid w:val="006A15A7"/>
    <w:rsid w:val="006A1D7A"/>
    <w:rsid w:val="006A74A6"/>
    <w:rsid w:val="00730322"/>
    <w:rsid w:val="00731FA7"/>
    <w:rsid w:val="00762828"/>
    <w:rsid w:val="00777FAD"/>
    <w:rsid w:val="007B40C3"/>
    <w:rsid w:val="007B59A1"/>
    <w:rsid w:val="007D5664"/>
    <w:rsid w:val="007E293F"/>
    <w:rsid w:val="008019E7"/>
    <w:rsid w:val="0081784B"/>
    <w:rsid w:val="008270F3"/>
    <w:rsid w:val="00850092"/>
    <w:rsid w:val="0086586D"/>
    <w:rsid w:val="00885D51"/>
    <w:rsid w:val="008B327B"/>
    <w:rsid w:val="008C7517"/>
    <w:rsid w:val="008D0815"/>
    <w:rsid w:val="00911208"/>
    <w:rsid w:val="00915999"/>
    <w:rsid w:val="0091650A"/>
    <w:rsid w:val="009233DB"/>
    <w:rsid w:val="00926EE3"/>
    <w:rsid w:val="00960830"/>
    <w:rsid w:val="00964671"/>
    <w:rsid w:val="009708F3"/>
    <w:rsid w:val="00980B62"/>
    <w:rsid w:val="009B059F"/>
    <w:rsid w:val="009C3C59"/>
    <w:rsid w:val="009D0E85"/>
    <w:rsid w:val="009D20BA"/>
    <w:rsid w:val="009D2A57"/>
    <w:rsid w:val="009E30F8"/>
    <w:rsid w:val="00A01BCF"/>
    <w:rsid w:val="00A54712"/>
    <w:rsid w:val="00A606A8"/>
    <w:rsid w:val="00A91E1B"/>
    <w:rsid w:val="00AB2590"/>
    <w:rsid w:val="00AE082C"/>
    <w:rsid w:val="00B01030"/>
    <w:rsid w:val="00B02F1F"/>
    <w:rsid w:val="00B10CC3"/>
    <w:rsid w:val="00B159E4"/>
    <w:rsid w:val="00B15ACE"/>
    <w:rsid w:val="00B23A39"/>
    <w:rsid w:val="00B3265D"/>
    <w:rsid w:val="00B8424E"/>
    <w:rsid w:val="00B915AC"/>
    <w:rsid w:val="00BB6D5F"/>
    <w:rsid w:val="00BC5EA2"/>
    <w:rsid w:val="00BE1A15"/>
    <w:rsid w:val="00BE6E87"/>
    <w:rsid w:val="00BF0A71"/>
    <w:rsid w:val="00C01A7E"/>
    <w:rsid w:val="00C25634"/>
    <w:rsid w:val="00C276DD"/>
    <w:rsid w:val="00C3299B"/>
    <w:rsid w:val="00C41294"/>
    <w:rsid w:val="00C53F96"/>
    <w:rsid w:val="00C62F48"/>
    <w:rsid w:val="00C746B0"/>
    <w:rsid w:val="00C77A8A"/>
    <w:rsid w:val="00C83227"/>
    <w:rsid w:val="00C874A9"/>
    <w:rsid w:val="00C907D1"/>
    <w:rsid w:val="00C9313D"/>
    <w:rsid w:val="00CC0EB9"/>
    <w:rsid w:val="00CC44B6"/>
    <w:rsid w:val="00CF29B6"/>
    <w:rsid w:val="00CF5C70"/>
    <w:rsid w:val="00CF76DE"/>
    <w:rsid w:val="00D10DA8"/>
    <w:rsid w:val="00D15BE8"/>
    <w:rsid w:val="00D20290"/>
    <w:rsid w:val="00D37DD5"/>
    <w:rsid w:val="00D44CC0"/>
    <w:rsid w:val="00D57B96"/>
    <w:rsid w:val="00D70056"/>
    <w:rsid w:val="00D70BAD"/>
    <w:rsid w:val="00D821F5"/>
    <w:rsid w:val="00DC3A91"/>
    <w:rsid w:val="00DF3343"/>
    <w:rsid w:val="00E23474"/>
    <w:rsid w:val="00E24398"/>
    <w:rsid w:val="00E3729F"/>
    <w:rsid w:val="00E47BCB"/>
    <w:rsid w:val="00E510D9"/>
    <w:rsid w:val="00E567B9"/>
    <w:rsid w:val="00E67BBF"/>
    <w:rsid w:val="00E76822"/>
    <w:rsid w:val="00EC05FB"/>
    <w:rsid w:val="00EC5A70"/>
    <w:rsid w:val="00ED7F09"/>
    <w:rsid w:val="00F0101C"/>
    <w:rsid w:val="00F235CC"/>
    <w:rsid w:val="00F34B3B"/>
    <w:rsid w:val="00F4460E"/>
    <w:rsid w:val="00F51620"/>
    <w:rsid w:val="00F7081B"/>
    <w:rsid w:val="00FB1A5A"/>
    <w:rsid w:val="00FC28B0"/>
    <w:rsid w:val="00FD251E"/>
    <w:rsid w:val="00FD4493"/>
    <w:rsid w:val="00FE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52731C-C609-4AA8-8345-1C16DF81A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A71"/>
  </w:style>
  <w:style w:type="paragraph" w:styleId="1">
    <w:name w:val="heading 1"/>
    <w:basedOn w:val="a"/>
    <w:next w:val="a"/>
    <w:link w:val="10"/>
    <w:uiPriority w:val="99"/>
    <w:qFormat/>
    <w:rsid w:val="00616F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A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0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05E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616F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6F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6F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caption"/>
    <w:basedOn w:val="a"/>
    <w:next w:val="a"/>
    <w:uiPriority w:val="99"/>
    <w:qFormat/>
    <w:rsid w:val="00616F10"/>
    <w:pPr>
      <w:widowControl w:val="0"/>
      <w:spacing w:after="0" w:line="36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7">
    <w:name w:val="Normal (Web)"/>
    <w:aliases w:val="Обычный (Web)1,Обычный (Web)1 Знак"/>
    <w:basedOn w:val="a"/>
    <w:link w:val="a8"/>
    <w:semiHidden/>
    <w:unhideWhenUsed/>
    <w:rsid w:val="00BE6E87"/>
    <w:pPr>
      <w:spacing w:before="30" w:after="30" w:line="240" w:lineRule="auto"/>
      <w:jc w:val="center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a9">
    <w:name w:val="основной"/>
    <w:basedOn w:val="a"/>
    <w:rsid w:val="00BE6E8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a">
    <w:name w:val="таблица"/>
    <w:basedOn w:val="a7"/>
    <w:link w:val="ab"/>
    <w:qFormat/>
    <w:rsid w:val="007B40C3"/>
    <w:pPr>
      <w:spacing w:before="0" w:after="0"/>
      <w:jc w:val="both"/>
    </w:pPr>
    <w:rPr>
      <w:rFonts w:ascii="Times New Roman" w:hAnsi="Times New Roman" w:cs="Times New Roman"/>
      <w:color w:val="auto"/>
    </w:rPr>
  </w:style>
  <w:style w:type="table" w:styleId="ac">
    <w:name w:val="Table Grid"/>
    <w:basedOn w:val="a1"/>
    <w:uiPriority w:val="59"/>
    <w:rsid w:val="007B4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бычный (веб) Знак"/>
    <w:aliases w:val="Обычный (Web)1 Знак1,Обычный (Web)1 Знак Знак"/>
    <w:basedOn w:val="a0"/>
    <w:link w:val="a7"/>
    <w:semiHidden/>
    <w:rsid w:val="007B40C3"/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ab">
    <w:name w:val="таблица Знак"/>
    <w:basedOn w:val="a8"/>
    <w:link w:val="aa"/>
    <w:rsid w:val="007B40C3"/>
    <w:rPr>
      <w:rFonts w:ascii="Times New Roman" w:eastAsia="Times New Roman" w:hAnsi="Times New Roman" w:cs="Times New Roman"/>
      <w:color w:val="332E2D"/>
      <w:spacing w:val="2"/>
      <w:sz w:val="24"/>
      <w:szCs w:val="24"/>
      <w:lang w:eastAsia="ru-RU"/>
    </w:rPr>
  </w:style>
  <w:style w:type="paragraph" w:customStyle="1" w:styleId="ad">
    <w:name w:val="Содержимое таблицы"/>
    <w:basedOn w:val="a"/>
    <w:rsid w:val="00275259"/>
    <w:pPr>
      <w:suppressLineNumbers/>
      <w:suppressAutoHyphens/>
      <w:snapToGrid w:val="0"/>
      <w:spacing w:after="0" w:line="240" w:lineRule="auto"/>
    </w:pPr>
    <w:rPr>
      <w:rFonts w:ascii="Times New Roman" w:eastAsia="SimSun" w:hAnsi="Times New Roman" w:cs="Lucida Sans"/>
      <w:kern w:val="1"/>
      <w:szCs w:val="24"/>
      <w:lang w:eastAsia="zh-CN" w:bidi="hi-IN"/>
    </w:rPr>
  </w:style>
  <w:style w:type="paragraph" w:customStyle="1" w:styleId="s1">
    <w:name w:val="s_1"/>
    <w:basedOn w:val="a"/>
    <w:rsid w:val="00275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nhideWhenUsed/>
    <w:rsid w:val="00C907D1"/>
    <w:rPr>
      <w:color w:val="0000FF"/>
      <w:u w:val="single"/>
    </w:rPr>
  </w:style>
  <w:style w:type="paragraph" w:styleId="af">
    <w:name w:val="Body Text"/>
    <w:basedOn w:val="a"/>
    <w:link w:val="af0"/>
    <w:uiPriority w:val="99"/>
    <w:semiHidden/>
    <w:unhideWhenUsed/>
    <w:rsid w:val="0091650A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1650A"/>
  </w:style>
  <w:style w:type="table" w:customStyle="1" w:styleId="TableNormal">
    <w:name w:val="Table Normal"/>
    <w:uiPriority w:val="2"/>
    <w:semiHidden/>
    <w:unhideWhenUsed/>
    <w:qFormat/>
    <w:rsid w:val="0091650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65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001">
    <w:name w:val="_таб_001"/>
    <w:basedOn w:val="a"/>
    <w:link w:val="0010"/>
    <w:qFormat/>
    <w:rsid w:val="00DF3343"/>
    <w:rPr>
      <w:rFonts w:ascii="Times New Roman" w:eastAsia="Calibri" w:hAnsi="Times New Roman" w:cs="Times New Roman"/>
      <w:sz w:val="24"/>
    </w:rPr>
  </w:style>
  <w:style w:type="character" w:customStyle="1" w:styleId="0010">
    <w:name w:val="_таб_001 Знак"/>
    <w:link w:val="001"/>
    <w:rsid w:val="00DF3343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5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12371713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41171096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71832-2DA3-45B7-A164-7D0F8680B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2</cp:revision>
  <cp:lastPrinted>2020-03-10T09:59:00Z</cp:lastPrinted>
  <dcterms:created xsi:type="dcterms:W3CDTF">2020-03-11T11:13:00Z</dcterms:created>
  <dcterms:modified xsi:type="dcterms:W3CDTF">2020-03-11T11:13:00Z</dcterms:modified>
</cp:coreProperties>
</file>