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D1" w:rsidRPr="00613994" w:rsidRDefault="00C907D1" w:rsidP="00C907D1">
      <w:pPr>
        <w:spacing w:after="0"/>
        <w:jc w:val="right"/>
        <w:rPr>
          <w:rFonts w:ascii="Times New Roman" w:hAnsi="Times New Roman"/>
        </w:rPr>
      </w:pPr>
      <w:r w:rsidRPr="00613994">
        <w:rPr>
          <w:rFonts w:ascii="Times New Roman" w:hAnsi="Times New Roman"/>
        </w:rPr>
        <w:t xml:space="preserve">Проект № </w:t>
      </w:r>
      <w:hyperlink w:anchor="Par63" w:history="1">
        <w:r w:rsidRPr="00613994">
          <w:rPr>
            <w:rStyle w:val="ae"/>
            <w:rFonts w:ascii="Times New Roman" w:hAnsi="Times New Roman"/>
          </w:rPr>
          <w:t>___</w:t>
        </w:r>
      </w:hyperlink>
    </w:p>
    <w:p w:rsidR="00C907D1" w:rsidRPr="00613994" w:rsidRDefault="00C907D1" w:rsidP="00C907D1">
      <w:pPr>
        <w:spacing w:after="0"/>
        <w:jc w:val="right"/>
        <w:rPr>
          <w:rFonts w:ascii="Times New Roman" w:hAnsi="Times New Roman"/>
          <w:u w:val="single"/>
        </w:rPr>
      </w:pPr>
      <w:r w:rsidRPr="00613994">
        <w:rPr>
          <w:rFonts w:ascii="Times New Roman" w:hAnsi="Times New Roman"/>
        </w:rPr>
        <w:t xml:space="preserve">вносит </w:t>
      </w:r>
      <w:r w:rsidRPr="00613994">
        <w:rPr>
          <w:rFonts w:ascii="Times New Roman" w:hAnsi="Times New Roman"/>
          <w:u w:val="single"/>
        </w:rPr>
        <w:t>Глав</w:t>
      </w:r>
      <w:r w:rsidR="009233DB">
        <w:rPr>
          <w:rFonts w:ascii="Times New Roman" w:hAnsi="Times New Roman"/>
          <w:u w:val="single"/>
        </w:rPr>
        <w:t>а</w:t>
      </w:r>
      <w:r w:rsidRPr="00613994">
        <w:rPr>
          <w:rFonts w:ascii="Times New Roman" w:hAnsi="Times New Roman"/>
          <w:u w:val="single"/>
        </w:rPr>
        <w:t xml:space="preserve"> городского округа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/>
        </w:rPr>
      </w:pPr>
      <w:r w:rsidRPr="00613994">
        <w:rPr>
          <w:rFonts w:ascii="Times New Roman" w:hAnsi="Times New Roman"/>
          <w:u w:val="single"/>
        </w:rPr>
        <w:t>город</w:t>
      </w:r>
      <w:r w:rsidR="009233DB">
        <w:rPr>
          <w:rFonts w:ascii="Times New Roman" w:hAnsi="Times New Roman"/>
          <w:u w:val="single"/>
        </w:rPr>
        <w:t xml:space="preserve"> Переславль</w:t>
      </w:r>
      <w:r w:rsidRPr="00613994">
        <w:rPr>
          <w:rFonts w:ascii="Times New Roman" w:hAnsi="Times New Roman"/>
          <w:u w:val="single"/>
        </w:rPr>
        <w:t>-Залесск</w:t>
      </w:r>
      <w:r w:rsidR="009233DB">
        <w:rPr>
          <w:rFonts w:ascii="Times New Roman" w:hAnsi="Times New Roman"/>
          <w:u w:val="single"/>
        </w:rPr>
        <w:t>ий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613994">
        <w:rPr>
          <w:rFonts w:ascii="Times New Roman" w:hAnsi="Times New Roman"/>
          <w:i/>
          <w:sz w:val="16"/>
          <w:szCs w:val="16"/>
        </w:rPr>
        <w:t xml:space="preserve">                        (наименование субъекта права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613994">
        <w:rPr>
          <w:rFonts w:ascii="Times New Roman" w:hAnsi="Times New Roman"/>
          <w:i/>
          <w:sz w:val="16"/>
          <w:szCs w:val="16"/>
        </w:rPr>
        <w:t xml:space="preserve">                       правотворческой инициативы)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/>
        </w:rPr>
      </w:pPr>
    </w:p>
    <w:p w:rsidR="00C907D1" w:rsidRPr="00613994" w:rsidRDefault="0032079A" w:rsidP="00C907D1">
      <w:pPr>
        <w:spacing w:after="0"/>
        <w:jc w:val="center"/>
        <w:rPr>
          <w:rFonts w:ascii="Times New Roman" w:hAnsi="Times New Roman"/>
        </w:rPr>
      </w:pPr>
      <w:r w:rsidRPr="002A355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/>
        </w:rPr>
      </w:pPr>
    </w:p>
    <w:p w:rsidR="00C907D1" w:rsidRPr="00613994" w:rsidRDefault="00C907D1" w:rsidP="00C907D1">
      <w:pPr>
        <w:pStyle w:val="a6"/>
        <w:spacing w:line="240" w:lineRule="auto"/>
        <w:rPr>
          <w:sz w:val="24"/>
          <w:szCs w:val="24"/>
        </w:rPr>
      </w:pPr>
      <w:r w:rsidRPr="00613994">
        <w:rPr>
          <w:sz w:val="24"/>
          <w:szCs w:val="24"/>
        </w:rPr>
        <w:t>Переславль-Залесская городская Дума</w:t>
      </w:r>
    </w:p>
    <w:p w:rsidR="00C907D1" w:rsidRPr="00613994" w:rsidRDefault="00E67BBF" w:rsidP="00C907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седьмого</w:t>
      </w:r>
      <w:r w:rsidR="00C907D1" w:rsidRPr="00613994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C907D1" w:rsidRPr="00613994" w:rsidRDefault="00C907D1" w:rsidP="00C907D1">
      <w:pPr>
        <w:pStyle w:val="1"/>
      </w:pPr>
      <w:r w:rsidRPr="00613994">
        <w:t>Р Е Ш Е Н И Е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907D1" w:rsidRPr="00613994" w:rsidRDefault="00C907D1" w:rsidP="00C907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13994">
        <w:rPr>
          <w:rFonts w:ascii="Times New Roman" w:hAnsi="Times New Roman"/>
          <w:sz w:val="24"/>
          <w:szCs w:val="24"/>
        </w:rPr>
        <w:t xml:space="preserve">00.00.0000                                                                </w:t>
      </w:r>
      <w:r w:rsidRPr="00613994">
        <w:rPr>
          <w:rFonts w:ascii="Times New Roman" w:hAnsi="Times New Roman"/>
          <w:sz w:val="24"/>
          <w:szCs w:val="24"/>
        </w:rPr>
        <w:tab/>
      </w:r>
      <w:r w:rsidRPr="00613994">
        <w:rPr>
          <w:rFonts w:ascii="Times New Roman" w:hAnsi="Times New Roman"/>
          <w:sz w:val="24"/>
          <w:szCs w:val="24"/>
        </w:rPr>
        <w:tab/>
      </w:r>
      <w:r w:rsidRPr="00613994">
        <w:rPr>
          <w:rFonts w:ascii="Times New Roman" w:hAnsi="Times New Roman"/>
          <w:sz w:val="24"/>
          <w:szCs w:val="24"/>
        </w:rPr>
        <w:tab/>
      </w:r>
      <w:r w:rsidRPr="00613994">
        <w:rPr>
          <w:rFonts w:ascii="Times New Roman" w:hAnsi="Times New Roman"/>
          <w:sz w:val="24"/>
          <w:szCs w:val="24"/>
        </w:rPr>
        <w:tab/>
        <w:t>№</w:t>
      </w:r>
    </w:p>
    <w:p w:rsidR="00C907D1" w:rsidRPr="00613994" w:rsidRDefault="00C907D1" w:rsidP="00C907D1">
      <w:pPr>
        <w:pStyle w:val="3"/>
        <w:tabs>
          <w:tab w:val="left" w:pos="7371"/>
        </w:tabs>
        <w:spacing w:after="0"/>
        <w:jc w:val="center"/>
        <w:rPr>
          <w:sz w:val="24"/>
          <w:szCs w:val="24"/>
        </w:rPr>
      </w:pPr>
      <w:r w:rsidRPr="00613994">
        <w:rPr>
          <w:sz w:val="24"/>
          <w:szCs w:val="24"/>
        </w:rPr>
        <w:t>г. Переславль-Залесский</w:t>
      </w:r>
    </w:p>
    <w:p w:rsidR="00C907D1" w:rsidRPr="00613994" w:rsidRDefault="00C907D1" w:rsidP="00C907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6F10" w:rsidRPr="0032079A" w:rsidRDefault="009D0E85" w:rsidP="003207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079A">
        <w:rPr>
          <w:rFonts w:ascii="Times New Roman" w:hAnsi="Times New Roman"/>
          <w:b/>
          <w:sz w:val="28"/>
          <w:szCs w:val="28"/>
        </w:rPr>
        <w:t>О внесении изменений в Правила землепользования</w:t>
      </w:r>
      <w:r w:rsidR="00616F10" w:rsidRPr="0032079A">
        <w:rPr>
          <w:rFonts w:ascii="Times New Roman" w:hAnsi="Times New Roman"/>
          <w:b/>
          <w:sz w:val="28"/>
          <w:szCs w:val="28"/>
        </w:rPr>
        <w:t xml:space="preserve"> </w:t>
      </w:r>
      <w:r w:rsidRPr="0032079A">
        <w:rPr>
          <w:rFonts w:ascii="Times New Roman" w:hAnsi="Times New Roman"/>
          <w:b/>
          <w:sz w:val="28"/>
          <w:szCs w:val="28"/>
        </w:rPr>
        <w:t>и застройки</w:t>
      </w:r>
    </w:p>
    <w:p w:rsidR="00687C09" w:rsidRPr="0032079A" w:rsidRDefault="00616F10" w:rsidP="003207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079A">
        <w:rPr>
          <w:rFonts w:ascii="Times New Roman" w:hAnsi="Times New Roman"/>
          <w:b/>
          <w:sz w:val="28"/>
          <w:szCs w:val="28"/>
        </w:rPr>
        <w:t xml:space="preserve"> города Переславля-Залесского</w:t>
      </w:r>
    </w:p>
    <w:p w:rsidR="009D0E85" w:rsidRPr="0032079A" w:rsidRDefault="009D0E85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0E85" w:rsidRPr="0032079A" w:rsidRDefault="009D0E85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Федеральным законом</w:t>
      </w:r>
      <w:r w:rsidR="00616F10" w:rsidRPr="0032079A">
        <w:rPr>
          <w:rFonts w:ascii="Times New Roman" w:hAnsi="Times New Roman"/>
          <w:sz w:val="28"/>
          <w:szCs w:val="28"/>
        </w:rPr>
        <w:t xml:space="preserve"> от 06.10.2003 № 131-ФЗ</w:t>
      </w:r>
      <w:r w:rsidRPr="0032079A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Устав</w:t>
      </w:r>
      <w:r w:rsidR="00463270" w:rsidRPr="0032079A">
        <w:rPr>
          <w:rFonts w:ascii="Times New Roman" w:hAnsi="Times New Roman"/>
          <w:sz w:val="28"/>
          <w:szCs w:val="28"/>
        </w:rPr>
        <w:t xml:space="preserve">ом города Переславля-Залесского, </w:t>
      </w:r>
      <w:r w:rsidR="00616F10" w:rsidRPr="0032079A">
        <w:rPr>
          <w:rFonts w:ascii="Times New Roman" w:hAnsi="Times New Roman"/>
          <w:sz w:val="28"/>
          <w:szCs w:val="28"/>
        </w:rPr>
        <w:t>учитывая п</w:t>
      </w:r>
      <w:r w:rsidR="00052A82" w:rsidRPr="0032079A">
        <w:rPr>
          <w:rFonts w:ascii="Times New Roman" w:hAnsi="Times New Roman"/>
          <w:sz w:val="28"/>
          <w:szCs w:val="28"/>
        </w:rPr>
        <w:t>ротокол публичных слушаний</w:t>
      </w:r>
      <w:r w:rsidR="008B72B2" w:rsidRPr="0032079A">
        <w:rPr>
          <w:rFonts w:ascii="Times New Roman" w:hAnsi="Times New Roman"/>
          <w:sz w:val="28"/>
          <w:szCs w:val="28"/>
        </w:rPr>
        <w:t xml:space="preserve"> от </w:t>
      </w:r>
      <w:r w:rsidR="001233A6" w:rsidRPr="0032079A">
        <w:rPr>
          <w:rFonts w:ascii="Times New Roman" w:hAnsi="Times New Roman"/>
          <w:sz w:val="28"/>
          <w:szCs w:val="28"/>
        </w:rPr>
        <w:t>20.12.2019</w:t>
      </w:r>
      <w:r w:rsidR="008B72B2" w:rsidRPr="0032079A">
        <w:rPr>
          <w:rFonts w:ascii="Times New Roman" w:hAnsi="Times New Roman"/>
          <w:sz w:val="28"/>
          <w:szCs w:val="28"/>
        </w:rPr>
        <w:t xml:space="preserve"> № </w:t>
      </w:r>
      <w:r w:rsidR="001233A6" w:rsidRPr="0032079A">
        <w:rPr>
          <w:rFonts w:ascii="Times New Roman" w:hAnsi="Times New Roman"/>
          <w:sz w:val="28"/>
          <w:szCs w:val="28"/>
        </w:rPr>
        <w:t>13</w:t>
      </w:r>
      <w:r w:rsidR="00E510D9" w:rsidRPr="0032079A">
        <w:rPr>
          <w:rFonts w:ascii="Times New Roman" w:hAnsi="Times New Roman"/>
          <w:sz w:val="28"/>
          <w:szCs w:val="28"/>
        </w:rPr>
        <w:t>,</w:t>
      </w:r>
      <w:r w:rsidRPr="0032079A">
        <w:rPr>
          <w:rFonts w:ascii="Times New Roman" w:hAnsi="Times New Roman"/>
          <w:sz w:val="28"/>
          <w:szCs w:val="28"/>
        </w:rPr>
        <w:t xml:space="preserve"> </w:t>
      </w:r>
      <w:r w:rsidR="002A6A08" w:rsidRPr="0032079A">
        <w:rPr>
          <w:rFonts w:ascii="Times New Roman" w:hAnsi="Times New Roman"/>
          <w:sz w:val="28"/>
          <w:szCs w:val="28"/>
        </w:rPr>
        <w:t>заключение о результатах публичных слушаний</w:t>
      </w:r>
      <w:r w:rsidR="008B72B2" w:rsidRPr="0032079A">
        <w:rPr>
          <w:rFonts w:ascii="Times New Roman" w:hAnsi="Times New Roman"/>
          <w:sz w:val="28"/>
          <w:szCs w:val="28"/>
        </w:rPr>
        <w:t xml:space="preserve"> от </w:t>
      </w:r>
      <w:r w:rsidR="001233A6" w:rsidRPr="0032079A">
        <w:rPr>
          <w:rFonts w:ascii="Times New Roman" w:hAnsi="Times New Roman"/>
          <w:sz w:val="28"/>
          <w:szCs w:val="28"/>
        </w:rPr>
        <w:t>20.12.2019</w:t>
      </w:r>
      <w:r w:rsidR="002A6A08" w:rsidRPr="0032079A">
        <w:rPr>
          <w:rFonts w:ascii="Times New Roman" w:hAnsi="Times New Roman"/>
          <w:sz w:val="28"/>
          <w:szCs w:val="28"/>
        </w:rPr>
        <w:t>,</w:t>
      </w:r>
    </w:p>
    <w:p w:rsidR="0044549B" w:rsidRPr="0032079A" w:rsidRDefault="0044549B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49B" w:rsidRPr="0032079A" w:rsidRDefault="0044549B" w:rsidP="003207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Переславль-Залесская городская Дума РЕШИЛА:</w:t>
      </w:r>
    </w:p>
    <w:p w:rsidR="0044549B" w:rsidRPr="0032079A" w:rsidRDefault="0044549B" w:rsidP="003207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F4E" w:rsidRPr="0032079A" w:rsidRDefault="006046F8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1.</w:t>
      </w:r>
      <w:r w:rsidR="00413F25" w:rsidRPr="0032079A">
        <w:rPr>
          <w:rFonts w:ascii="Times New Roman" w:hAnsi="Times New Roman"/>
          <w:sz w:val="28"/>
          <w:szCs w:val="28"/>
        </w:rPr>
        <w:t xml:space="preserve"> </w:t>
      </w:r>
      <w:r w:rsidR="00CC44B6" w:rsidRPr="0032079A">
        <w:rPr>
          <w:rFonts w:ascii="Times New Roman" w:hAnsi="Times New Roman"/>
          <w:sz w:val="28"/>
          <w:szCs w:val="28"/>
        </w:rPr>
        <w:t>Внести в</w:t>
      </w:r>
      <w:r w:rsidR="005B5C72" w:rsidRPr="0032079A">
        <w:rPr>
          <w:rFonts w:ascii="Times New Roman" w:hAnsi="Times New Roman"/>
          <w:sz w:val="28"/>
          <w:szCs w:val="28"/>
        </w:rPr>
        <w:t xml:space="preserve"> статью 33</w:t>
      </w:r>
      <w:r w:rsidR="00CC44B6" w:rsidRPr="0032079A">
        <w:rPr>
          <w:rFonts w:ascii="Times New Roman" w:hAnsi="Times New Roman"/>
          <w:sz w:val="28"/>
          <w:szCs w:val="28"/>
        </w:rPr>
        <w:t xml:space="preserve"> Правил землепользования и застройки города Переславля-Залесского, утвержденны</w:t>
      </w:r>
      <w:r w:rsidR="005B5C72" w:rsidRPr="0032079A">
        <w:rPr>
          <w:rFonts w:ascii="Times New Roman" w:hAnsi="Times New Roman"/>
          <w:sz w:val="28"/>
          <w:szCs w:val="28"/>
        </w:rPr>
        <w:t>х</w:t>
      </w:r>
      <w:r w:rsidR="00CC44B6" w:rsidRPr="0032079A">
        <w:rPr>
          <w:rFonts w:ascii="Times New Roman" w:hAnsi="Times New Roman"/>
          <w:sz w:val="28"/>
          <w:szCs w:val="28"/>
        </w:rPr>
        <w:t xml:space="preserve"> </w:t>
      </w:r>
      <w:r w:rsidR="00E67BBF" w:rsidRPr="0032079A">
        <w:rPr>
          <w:rFonts w:ascii="Times New Roman" w:hAnsi="Times New Roman"/>
          <w:sz w:val="28"/>
          <w:szCs w:val="28"/>
        </w:rPr>
        <w:t>р</w:t>
      </w:r>
      <w:r w:rsidR="00CC44B6" w:rsidRPr="0032079A">
        <w:rPr>
          <w:rFonts w:ascii="Times New Roman" w:hAnsi="Times New Roman"/>
          <w:sz w:val="28"/>
          <w:szCs w:val="28"/>
        </w:rPr>
        <w:t>ешением городской Думы от 22.10.2009 № 122 (с изм</w:t>
      </w:r>
      <w:r w:rsidR="00E67BBF" w:rsidRPr="0032079A">
        <w:rPr>
          <w:rFonts w:ascii="Times New Roman" w:hAnsi="Times New Roman"/>
          <w:sz w:val="28"/>
          <w:szCs w:val="28"/>
        </w:rPr>
        <w:t>енениями</w:t>
      </w:r>
      <w:r w:rsidR="00616F10" w:rsidRPr="0032079A">
        <w:rPr>
          <w:rFonts w:ascii="Times New Roman" w:hAnsi="Times New Roman"/>
          <w:sz w:val="28"/>
          <w:szCs w:val="28"/>
        </w:rPr>
        <w:t xml:space="preserve"> </w:t>
      </w:r>
      <w:r w:rsidR="00CC44B6" w:rsidRPr="0032079A">
        <w:rPr>
          <w:rFonts w:ascii="Times New Roman" w:hAnsi="Times New Roman"/>
          <w:sz w:val="28"/>
          <w:szCs w:val="28"/>
        </w:rPr>
        <w:t>от 21.07.2011 № 95; от 29.09.2011 № 107; от 06.06.2012 № 75</w:t>
      </w:r>
      <w:r w:rsidR="00E67BBF" w:rsidRPr="0032079A">
        <w:rPr>
          <w:rFonts w:ascii="Times New Roman" w:hAnsi="Times New Roman"/>
          <w:sz w:val="28"/>
          <w:szCs w:val="28"/>
        </w:rPr>
        <w:t>;</w:t>
      </w:r>
      <w:r w:rsidR="00463270" w:rsidRPr="0032079A">
        <w:rPr>
          <w:rFonts w:ascii="Times New Roman" w:hAnsi="Times New Roman"/>
          <w:sz w:val="28"/>
          <w:szCs w:val="28"/>
        </w:rPr>
        <w:t xml:space="preserve"> от 29.06.2017 № 50</w:t>
      </w:r>
      <w:r w:rsidR="00E67BBF" w:rsidRPr="0032079A">
        <w:rPr>
          <w:rFonts w:ascii="Times New Roman" w:hAnsi="Times New Roman"/>
          <w:sz w:val="28"/>
          <w:szCs w:val="28"/>
        </w:rPr>
        <w:t>;</w:t>
      </w:r>
      <w:r w:rsidR="00762828" w:rsidRPr="0032079A">
        <w:rPr>
          <w:rFonts w:ascii="Times New Roman" w:hAnsi="Times New Roman"/>
          <w:sz w:val="28"/>
          <w:szCs w:val="28"/>
        </w:rPr>
        <w:t xml:space="preserve"> от 26.10.2017 № 94</w:t>
      </w:r>
      <w:r w:rsidR="00E67BBF" w:rsidRPr="0032079A">
        <w:rPr>
          <w:rFonts w:ascii="Times New Roman" w:hAnsi="Times New Roman"/>
          <w:sz w:val="28"/>
          <w:szCs w:val="28"/>
        </w:rPr>
        <w:t>;</w:t>
      </w:r>
      <w:r w:rsidR="00762828" w:rsidRPr="0032079A">
        <w:rPr>
          <w:rFonts w:ascii="Times New Roman" w:hAnsi="Times New Roman"/>
          <w:sz w:val="28"/>
          <w:szCs w:val="28"/>
        </w:rPr>
        <w:t xml:space="preserve"> от 23.11.2017 № 109</w:t>
      </w:r>
      <w:r w:rsidR="00E67BBF" w:rsidRPr="0032079A">
        <w:rPr>
          <w:rFonts w:ascii="Times New Roman" w:hAnsi="Times New Roman"/>
          <w:sz w:val="28"/>
          <w:szCs w:val="28"/>
        </w:rPr>
        <w:t>;</w:t>
      </w:r>
      <w:r w:rsidR="00C907D1" w:rsidRPr="0032079A">
        <w:rPr>
          <w:rFonts w:ascii="Times New Roman" w:hAnsi="Times New Roman"/>
          <w:sz w:val="28"/>
          <w:szCs w:val="28"/>
        </w:rPr>
        <w:t xml:space="preserve"> от 26.04.2018 № 45</w:t>
      </w:r>
      <w:r w:rsidR="00E67BBF" w:rsidRPr="0032079A">
        <w:rPr>
          <w:rFonts w:ascii="Times New Roman" w:hAnsi="Times New Roman"/>
          <w:sz w:val="28"/>
          <w:szCs w:val="28"/>
        </w:rPr>
        <w:t>;</w:t>
      </w:r>
      <w:r w:rsidR="008C7517" w:rsidRPr="0032079A">
        <w:rPr>
          <w:rFonts w:ascii="Times New Roman" w:hAnsi="Times New Roman"/>
          <w:sz w:val="28"/>
          <w:szCs w:val="28"/>
        </w:rPr>
        <w:t xml:space="preserve"> 27.06.2018 № 66</w:t>
      </w:r>
      <w:r w:rsidR="00497155" w:rsidRPr="0032079A">
        <w:rPr>
          <w:rFonts w:ascii="Times New Roman" w:hAnsi="Times New Roman"/>
          <w:sz w:val="28"/>
          <w:szCs w:val="28"/>
        </w:rPr>
        <w:t>, от 28.03.2019 № 22</w:t>
      </w:r>
      <w:r w:rsidR="00E04A46" w:rsidRPr="0032079A">
        <w:rPr>
          <w:rFonts w:ascii="Times New Roman" w:hAnsi="Times New Roman"/>
          <w:sz w:val="28"/>
          <w:szCs w:val="28"/>
        </w:rPr>
        <w:t>, от 27.06.2019 №</w:t>
      </w:r>
      <w:r w:rsidR="00413F25" w:rsidRPr="0032079A">
        <w:rPr>
          <w:rFonts w:ascii="Times New Roman" w:hAnsi="Times New Roman"/>
          <w:sz w:val="28"/>
          <w:szCs w:val="28"/>
        </w:rPr>
        <w:t xml:space="preserve"> </w:t>
      </w:r>
      <w:r w:rsidR="00E04A46" w:rsidRPr="0032079A">
        <w:rPr>
          <w:rFonts w:ascii="Times New Roman" w:hAnsi="Times New Roman"/>
          <w:sz w:val="28"/>
          <w:szCs w:val="28"/>
        </w:rPr>
        <w:t>69</w:t>
      </w:r>
      <w:r w:rsidR="008B72B2" w:rsidRPr="0032079A">
        <w:rPr>
          <w:rFonts w:ascii="Times New Roman" w:hAnsi="Times New Roman"/>
          <w:sz w:val="28"/>
          <w:szCs w:val="28"/>
        </w:rPr>
        <w:t xml:space="preserve">, от </w:t>
      </w:r>
      <w:r w:rsidR="00733467" w:rsidRPr="0032079A">
        <w:rPr>
          <w:rFonts w:ascii="Times New Roman" w:hAnsi="Times New Roman"/>
          <w:sz w:val="28"/>
          <w:szCs w:val="28"/>
        </w:rPr>
        <w:t>31</w:t>
      </w:r>
      <w:r w:rsidR="008B72B2" w:rsidRPr="0032079A">
        <w:rPr>
          <w:rFonts w:ascii="Times New Roman" w:hAnsi="Times New Roman"/>
          <w:sz w:val="28"/>
          <w:szCs w:val="28"/>
        </w:rPr>
        <w:t xml:space="preserve">.10.2019 № </w:t>
      </w:r>
      <w:r w:rsidR="001233A6" w:rsidRPr="0032079A">
        <w:rPr>
          <w:rFonts w:ascii="Times New Roman" w:hAnsi="Times New Roman"/>
          <w:sz w:val="28"/>
          <w:szCs w:val="28"/>
        </w:rPr>
        <w:t>110, от 28.11.2019 № 117</w:t>
      </w:r>
      <w:r w:rsidR="00CC44B6" w:rsidRPr="0032079A">
        <w:rPr>
          <w:rFonts w:ascii="Times New Roman" w:hAnsi="Times New Roman"/>
          <w:sz w:val="28"/>
          <w:szCs w:val="28"/>
        </w:rPr>
        <w:t>)</w:t>
      </w:r>
      <w:r w:rsidR="005B5C72" w:rsidRPr="0032079A">
        <w:rPr>
          <w:rFonts w:ascii="Times New Roman" w:hAnsi="Times New Roman"/>
          <w:sz w:val="28"/>
          <w:szCs w:val="28"/>
        </w:rPr>
        <w:t xml:space="preserve"> </w:t>
      </w:r>
      <w:r w:rsidR="00CF29B6" w:rsidRPr="0032079A">
        <w:rPr>
          <w:rFonts w:ascii="Times New Roman" w:hAnsi="Times New Roman"/>
          <w:sz w:val="28"/>
          <w:szCs w:val="28"/>
        </w:rPr>
        <w:t xml:space="preserve">следующие </w:t>
      </w:r>
      <w:r w:rsidR="002A3368" w:rsidRPr="0032079A">
        <w:rPr>
          <w:rFonts w:ascii="Times New Roman" w:hAnsi="Times New Roman"/>
          <w:sz w:val="28"/>
          <w:szCs w:val="28"/>
        </w:rPr>
        <w:t>изменения</w:t>
      </w:r>
      <w:r w:rsidR="00CF29B6" w:rsidRPr="0032079A">
        <w:rPr>
          <w:rFonts w:ascii="Times New Roman" w:hAnsi="Times New Roman"/>
          <w:sz w:val="28"/>
          <w:szCs w:val="28"/>
        </w:rPr>
        <w:t>:</w:t>
      </w:r>
    </w:p>
    <w:p w:rsidR="00733467" w:rsidRPr="0032079A" w:rsidRDefault="00733467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1) в статье 19:</w:t>
      </w:r>
    </w:p>
    <w:p w:rsidR="00733467" w:rsidRPr="0032079A" w:rsidRDefault="00733467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а) </w:t>
      </w:r>
      <w:r w:rsidR="006A6F20" w:rsidRPr="0032079A">
        <w:rPr>
          <w:rFonts w:ascii="Times New Roman" w:hAnsi="Times New Roman"/>
          <w:sz w:val="28"/>
          <w:szCs w:val="28"/>
        </w:rPr>
        <w:t>в пункте 1 слова «, за исключением утверждения документации по планировке территории, предусматривающей размещение объектов федерального значения, объектов регионального значения, объектов местного значения Переславского муниципального района, с учётом особенностей, указанных частями 7, 8 настоящей статьи» исключить;</w:t>
      </w:r>
    </w:p>
    <w:p w:rsidR="006A6F20" w:rsidRPr="0032079A" w:rsidRDefault="006A6F20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б) пункт 7 исключить;</w:t>
      </w:r>
    </w:p>
    <w:p w:rsidR="006A6F20" w:rsidRPr="0032079A" w:rsidRDefault="006A6F20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в) пункт 8 исключить;</w:t>
      </w:r>
    </w:p>
    <w:p w:rsidR="007B1024" w:rsidRPr="0032079A" w:rsidRDefault="006A6F20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2) </w:t>
      </w:r>
      <w:r w:rsidR="007B1024" w:rsidRPr="0032079A">
        <w:rPr>
          <w:rFonts w:ascii="Times New Roman" w:hAnsi="Times New Roman"/>
          <w:sz w:val="28"/>
          <w:szCs w:val="28"/>
        </w:rPr>
        <w:t>в статье 29:</w:t>
      </w:r>
    </w:p>
    <w:p w:rsidR="007B1024" w:rsidRPr="0032079A" w:rsidRDefault="007B1024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а) подпункт 4 пункта 3 исключить;</w:t>
      </w:r>
    </w:p>
    <w:p w:rsidR="007B1024" w:rsidRPr="0032079A" w:rsidRDefault="007B1024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б) пункт 4 исключить;</w:t>
      </w:r>
    </w:p>
    <w:p w:rsidR="006A6F20" w:rsidRPr="0032079A" w:rsidRDefault="007B1024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3) в статье 33:</w:t>
      </w:r>
      <w:r w:rsidR="006A6F20" w:rsidRPr="0032079A">
        <w:rPr>
          <w:rFonts w:ascii="Times New Roman" w:hAnsi="Times New Roman"/>
          <w:sz w:val="28"/>
          <w:szCs w:val="28"/>
        </w:rPr>
        <w:t xml:space="preserve"> </w:t>
      </w:r>
    </w:p>
    <w:p w:rsidR="005B5C72" w:rsidRPr="0032079A" w:rsidRDefault="006046F8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а) </w:t>
      </w:r>
      <w:r w:rsidR="008B72B2" w:rsidRPr="0032079A">
        <w:rPr>
          <w:rFonts w:ascii="Times New Roman" w:hAnsi="Times New Roman"/>
          <w:sz w:val="28"/>
          <w:szCs w:val="28"/>
        </w:rPr>
        <w:t xml:space="preserve">в </w:t>
      </w:r>
      <w:r w:rsidR="005B5C72" w:rsidRPr="0032079A">
        <w:rPr>
          <w:rFonts w:ascii="Times New Roman" w:hAnsi="Times New Roman"/>
          <w:sz w:val="28"/>
          <w:szCs w:val="28"/>
        </w:rPr>
        <w:t>территориальной зон</w:t>
      </w:r>
      <w:r w:rsidR="008C1CF6" w:rsidRPr="0032079A">
        <w:rPr>
          <w:rFonts w:ascii="Times New Roman" w:hAnsi="Times New Roman"/>
          <w:sz w:val="28"/>
          <w:szCs w:val="28"/>
        </w:rPr>
        <w:t>е</w:t>
      </w:r>
      <w:r w:rsidR="005B5C72" w:rsidRPr="0032079A">
        <w:rPr>
          <w:rFonts w:ascii="Times New Roman" w:hAnsi="Times New Roman"/>
          <w:sz w:val="28"/>
          <w:szCs w:val="28"/>
        </w:rPr>
        <w:t xml:space="preserve"> «Ж-1. Зона индивидуальной жилой застройки»»</w:t>
      </w:r>
      <w:r w:rsidR="008C1CF6" w:rsidRPr="0032079A">
        <w:rPr>
          <w:rFonts w:ascii="Times New Roman" w:hAnsi="Times New Roman"/>
          <w:sz w:val="28"/>
          <w:szCs w:val="28"/>
        </w:rPr>
        <w:t>:</w:t>
      </w:r>
    </w:p>
    <w:p w:rsidR="008B72B2" w:rsidRPr="0032079A" w:rsidRDefault="00DA3039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8C1CF6" w:rsidRPr="0032079A">
        <w:rPr>
          <w:rFonts w:ascii="Times New Roman" w:hAnsi="Times New Roman"/>
          <w:sz w:val="28"/>
          <w:szCs w:val="28"/>
        </w:rPr>
        <w:t xml:space="preserve">основных видах разрешенного использования </w:t>
      </w:r>
      <w:r w:rsidR="008B72B2" w:rsidRPr="0032079A">
        <w:rPr>
          <w:rFonts w:ascii="Times New Roman" w:hAnsi="Times New Roman"/>
          <w:sz w:val="28"/>
          <w:szCs w:val="28"/>
        </w:rPr>
        <w:t xml:space="preserve">в строке «Дошкольное, начальное и среднее общее образование 3.5.1» </w:t>
      </w:r>
      <w:r w:rsidR="00DC55EC" w:rsidRPr="0032079A">
        <w:rPr>
          <w:rFonts w:ascii="Times New Roman" w:hAnsi="Times New Roman"/>
          <w:sz w:val="28"/>
          <w:szCs w:val="28"/>
        </w:rPr>
        <w:t xml:space="preserve">в </w:t>
      </w:r>
      <w:r w:rsidR="008B72B2" w:rsidRPr="0032079A">
        <w:rPr>
          <w:rFonts w:ascii="Times New Roman" w:hAnsi="Times New Roman"/>
          <w:sz w:val="28"/>
          <w:szCs w:val="28"/>
        </w:rPr>
        <w:t>графе «Предельные размеры земельных участков</w:t>
      </w:r>
      <w:r w:rsidR="00E2522F" w:rsidRPr="0032079A">
        <w:rPr>
          <w:rFonts w:ascii="Times New Roman" w:hAnsi="Times New Roman"/>
          <w:sz w:val="28"/>
          <w:szCs w:val="28"/>
        </w:rPr>
        <w:t xml:space="preserve"> мин. (м2)</w:t>
      </w:r>
      <w:r w:rsidR="008B72B2" w:rsidRPr="0032079A">
        <w:rPr>
          <w:rFonts w:ascii="Times New Roman" w:hAnsi="Times New Roman"/>
          <w:sz w:val="28"/>
          <w:szCs w:val="28"/>
        </w:rPr>
        <w:t xml:space="preserve">» </w:t>
      </w:r>
      <w:r w:rsidR="008C1CF6" w:rsidRPr="0032079A">
        <w:rPr>
          <w:rFonts w:ascii="Times New Roman" w:hAnsi="Times New Roman"/>
          <w:sz w:val="28"/>
          <w:szCs w:val="28"/>
        </w:rPr>
        <w:t>цифр</w:t>
      </w:r>
      <w:r w:rsidR="00BA58FD" w:rsidRPr="0032079A">
        <w:rPr>
          <w:rFonts w:ascii="Times New Roman" w:hAnsi="Times New Roman"/>
          <w:sz w:val="28"/>
          <w:szCs w:val="28"/>
        </w:rPr>
        <w:t>у</w:t>
      </w:r>
      <w:r w:rsidR="008B72B2" w:rsidRPr="0032079A">
        <w:rPr>
          <w:rFonts w:ascii="Times New Roman" w:hAnsi="Times New Roman"/>
          <w:sz w:val="28"/>
          <w:szCs w:val="28"/>
        </w:rPr>
        <w:t xml:space="preserve"> «</w:t>
      </w:r>
      <w:r w:rsidR="008C1CF6" w:rsidRPr="0032079A">
        <w:rPr>
          <w:rFonts w:ascii="Times New Roman" w:hAnsi="Times New Roman"/>
          <w:sz w:val="28"/>
          <w:szCs w:val="28"/>
        </w:rPr>
        <w:t>30000</w:t>
      </w:r>
      <w:r w:rsidR="008B72B2" w:rsidRPr="0032079A">
        <w:rPr>
          <w:rFonts w:ascii="Times New Roman" w:hAnsi="Times New Roman"/>
          <w:sz w:val="28"/>
          <w:szCs w:val="28"/>
        </w:rPr>
        <w:t xml:space="preserve">» заменить </w:t>
      </w:r>
      <w:r w:rsidR="008C1CF6" w:rsidRPr="0032079A">
        <w:rPr>
          <w:rFonts w:ascii="Times New Roman" w:hAnsi="Times New Roman"/>
          <w:sz w:val="28"/>
          <w:szCs w:val="28"/>
        </w:rPr>
        <w:t>цифр</w:t>
      </w:r>
      <w:r w:rsidR="00BA58FD" w:rsidRPr="0032079A">
        <w:rPr>
          <w:rFonts w:ascii="Times New Roman" w:hAnsi="Times New Roman"/>
          <w:sz w:val="28"/>
          <w:szCs w:val="28"/>
        </w:rPr>
        <w:t>ой</w:t>
      </w:r>
      <w:r w:rsidR="008B72B2" w:rsidRPr="0032079A">
        <w:rPr>
          <w:rFonts w:ascii="Times New Roman" w:hAnsi="Times New Roman"/>
          <w:sz w:val="28"/>
          <w:szCs w:val="28"/>
        </w:rPr>
        <w:t xml:space="preserve"> «</w:t>
      </w:r>
      <w:r w:rsidR="008C1CF6" w:rsidRPr="0032079A">
        <w:rPr>
          <w:rFonts w:ascii="Times New Roman" w:hAnsi="Times New Roman"/>
          <w:sz w:val="28"/>
          <w:szCs w:val="28"/>
        </w:rPr>
        <w:t>5000</w:t>
      </w:r>
      <w:r w:rsidR="008B72B2" w:rsidRPr="0032079A">
        <w:rPr>
          <w:rFonts w:ascii="Times New Roman" w:hAnsi="Times New Roman"/>
          <w:sz w:val="28"/>
          <w:szCs w:val="28"/>
        </w:rPr>
        <w:t>»;</w:t>
      </w:r>
    </w:p>
    <w:p w:rsidR="007B1024" w:rsidRPr="0032079A" w:rsidRDefault="00DA3039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в </w:t>
      </w:r>
      <w:r w:rsidR="008C1CF6" w:rsidRPr="0032079A">
        <w:rPr>
          <w:rFonts w:ascii="Times New Roman" w:hAnsi="Times New Roman"/>
          <w:sz w:val="28"/>
          <w:szCs w:val="28"/>
        </w:rPr>
        <w:t>условных видах разрешенного использования</w:t>
      </w:r>
      <w:r w:rsidR="007B1024" w:rsidRPr="0032079A">
        <w:rPr>
          <w:rFonts w:ascii="Times New Roman" w:hAnsi="Times New Roman"/>
          <w:sz w:val="28"/>
          <w:szCs w:val="28"/>
        </w:rPr>
        <w:t>:</w:t>
      </w:r>
    </w:p>
    <w:p w:rsidR="00803F9B" w:rsidRPr="0032079A" w:rsidRDefault="008C1CF6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«Культурное развитие</w:t>
      </w:r>
      <w:r w:rsidR="007B1024" w:rsidRPr="0032079A">
        <w:rPr>
          <w:rFonts w:ascii="Times New Roman" w:hAnsi="Times New Roman"/>
          <w:sz w:val="28"/>
          <w:szCs w:val="28"/>
        </w:rPr>
        <w:t xml:space="preserve"> </w:t>
      </w:r>
      <w:r w:rsidRPr="0032079A">
        <w:rPr>
          <w:rFonts w:ascii="Times New Roman" w:hAnsi="Times New Roman"/>
          <w:sz w:val="28"/>
          <w:szCs w:val="28"/>
        </w:rPr>
        <w:t xml:space="preserve">3.6.» </w:t>
      </w:r>
      <w:r w:rsidR="00DC55EC" w:rsidRPr="0032079A">
        <w:rPr>
          <w:rFonts w:ascii="Times New Roman" w:hAnsi="Times New Roman"/>
          <w:sz w:val="28"/>
          <w:szCs w:val="28"/>
        </w:rPr>
        <w:t xml:space="preserve">в </w:t>
      </w:r>
      <w:r w:rsidRPr="0032079A">
        <w:rPr>
          <w:rFonts w:ascii="Times New Roman" w:hAnsi="Times New Roman"/>
          <w:sz w:val="28"/>
          <w:szCs w:val="28"/>
        </w:rPr>
        <w:t>графе «Предельные размеры земельных участков мин. (</w:t>
      </w:r>
      <w:r w:rsidR="00BA58FD" w:rsidRPr="0032079A">
        <w:rPr>
          <w:rFonts w:ascii="Times New Roman" w:hAnsi="Times New Roman"/>
          <w:sz w:val="28"/>
          <w:szCs w:val="28"/>
        </w:rPr>
        <w:t>кв.</w:t>
      </w:r>
      <w:r w:rsidRPr="0032079A">
        <w:rPr>
          <w:rFonts w:ascii="Times New Roman" w:hAnsi="Times New Roman"/>
          <w:sz w:val="28"/>
          <w:szCs w:val="28"/>
        </w:rPr>
        <w:t>м)» цифр</w:t>
      </w:r>
      <w:r w:rsidR="00BA58FD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«1000» заменить цифр</w:t>
      </w:r>
      <w:r w:rsidR="00BA58FD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</w:t>
      </w:r>
      <w:r w:rsidR="00803F9B" w:rsidRPr="0032079A">
        <w:rPr>
          <w:rFonts w:ascii="Times New Roman" w:hAnsi="Times New Roman"/>
          <w:sz w:val="28"/>
          <w:szCs w:val="28"/>
        </w:rPr>
        <w:t>;</w:t>
      </w:r>
    </w:p>
    <w:p w:rsidR="008C1CF6" w:rsidRPr="0032079A" w:rsidRDefault="008C1CF6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в строке «Спорт 5.1» </w:t>
      </w:r>
      <w:r w:rsidR="00DC55EC" w:rsidRPr="0032079A">
        <w:rPr>
          <w:rFonts w:ascii="Times New Roman" w:hAnsi="Times New Roman"/>
          <w:sz w:val="28"/>
          <w:szCs w:val="28"/>
        </w:rPr>
        <w:t xml:space="preserve">в </w:t>
      </w:r>
      <w:r w:rsidRPr="0032079A">
        <w:rPr>
          <w:rFonts w:ascii="Times New Roman" w:hAnsi="Times New Roman"/>
          <w:sz w:val="28"/>
          <w:szCs w:val="28"/>
        </w:rPr>
        <w:t>графе «Предельные размеры земельных участков мин. (</w:t>
      </w:r>
      <w:r w:rsidR="00BA58FD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BA58FD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«5000» заменить цифр</w:t>
      </w:r>
      <w:r w:rsidR="00BA58FD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«500»;</w:t>
      </w:r>
    </w:p>
    <w:p w:rsidR="00DA3039" w:rsidRPr="0032079A" w:rsidRDefault="00C2314F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б</w:t>
      </w:r>
      <w:r w:rsidR="00FE3FCC" w:rsidRPr="0032079A">
        <w:rPr>
          <w:rFonts w:ascii="Times New Roman" w:hAnsi="Times New Roman"/>
          <w:sz w:val="28"/>
          <w:szCs w:val="28"/>
        </w:rPr>
        <w:t>) в</w:t>
      </w:r>
      <w:r w:rsidR="00DA3039" w:rsidRPr="0032079A">
        <w:rPr>
          <w:rFonts w:ascii="Times New Roman" w:hAnsi="Times New Roman"/>
          <w:sz w:val="28"/>
          <w:szCs w:val="28"/>
        </w:rPr>
        <w:t xml:space="preserve"> основных видах разрешенного использования</w:t>
      </w:r>
      <w:r w:rsidR="00FE3FCC" w:rsidRPr="0032079A">
        <w:rPr>
          <w:rFonts w:ascii="Times New Roman" w:hAnsi="Times New Roman"/>
          <w:sz w:val="28"/>
          <w:szCs w:val="28"/>
        </w:rPr>
        <w:t xml:space="preserve"> </w:t>
      </w:r>
      <w:r w:rsidR="008C1CF6" w:rsidRPr="0032079A">
        <w:rPr>
          <w:rFonts w:ascii="Times New Roman" w:hAnsi="Times New Roman"/>
          <w:sz w:val="28"/>
          <w:szCs w:val="28"/>
        </w:rPr>
        <w:t>территориальной зон</w:t>
      </w:r>
      <w:r w:rsidR="00DA3039" w:rsidRPr="0032079A">
        <w:rPr>
          <w:rFonts w:ascii="Times New Roman" w:hAnsi="Times New Roman"/>
          <w:sz w:val="28"/>
          <w:szCs w:val="28"/>
        </w:rPr>
        <w:t>ы</w:t>
      </w:r>
      <w:r w:rsidR="00FE3FCC" w:rsidRPr="0032079A">
        <w:rPr>
          <w:rFonts w:ascii="Times New Roman" w:hAnsi="Times New Roman"/>
          <w:sz w:val="28"/>
          <w:szCs w:val="28"/>
        </w:rPr>
        <w:t xml:space="preserve"> </w:t>
      </w:r>
      <w:r w:rsidR="005B5C72" w:rsidRPr="0032079A">
        <w:rPr>
          <w:rFonts w:ascii="Times New Roman" w:hAnsi="Times New Roman"/>
          <w:sz w:val="28"/>
          <w:szCs w:val="28"/>
        </w:rPr>
        <w:t>«Ж-2. З</w:t>
      </w:r>
      <w:r w:rsidR="008C1CF6" w:rsidRPr="0032079A">
        <w:rPr>
          <w:rFonts w:ascii="Times New Roman" w:hAnsi="Times New Roman"/>
          <w:sz w:val="28"/>
          <w:szCs w:val="28"/>
        </w:rPr>
        <w:t>она смешанной жилой застройки»</w:t>
      </w:r>
      <w:r w:rsidR="00DA3039" w:rsidRPr="0032079A">
        <w:rPr>
          <w:rFonts w:ascii="Times New Roman" w:hAnsi="Times New Roman"/>
          <w:sz w:val="28"/>
          <w:szCs w:val="28"/>
        </w:rPr>
        <w:t xml:space="preserve"> в строке «Дошкольное, начальное и среднее общее образование 3.5.1» </w:t>
      </w:r>
      <w:r w:rsidR="00DC55EC" w:rsidRPr="0032079A">
        <w:rPr>
          <w:rFonts w:ascii="Times New Roman" w:hAnsi="Times New Roman"/>
          <w:sz w:val="28"/>
          <w:szCs w:val="28"/>
        </w:rPr>
        <w:t xml:space="preserve">в </w:t>
      </w:r>
      <w:r w:rsidR="00DA3039" w:rsidRPr="0032079A">
        <w:rPr>
          <w:rFonts w:ascii="Times New Roman" w:hAnsi="Times New Roman"/>
          <w:sz w:val="28"/>
          <w:szCs w:val="28"/>
        </w:rPr>
        <w:t>графе «Предельные размеры земельных участков мин. (</w:t>
      </w:r>
      <w:r w:rsidR="00275384" w:rsidRPr="0032079A">
        <w:rPr>
          <w:rFonts w:ascii="Times New Roman" w:hAnsi="Times New Roman"/>
          <w:sz w:val="28"/>
          <w:szCs w:val="28"/>
        </w:rPr>
        <w:t>м2</w:t>
      </w:r>
      <w:r w:rsidR="00DA3039" w:rsidRPr="0032079A">
        <w:rPr>
          <w:rFonts w:ascii="Times New Roman" w:hAnsi="Times New Roman"/>
          <w:sz w:val="28"/>
          <w:szCs w:val="28"/>
        </w:rPr>
        <w:t>)»</w:t>
      </w:r>
      <w:r w:rsidR="00781174" w:rsidRPr="0032079A">
        <w:rPr>
          <w:rFonts w:ascii="Times New Roman" w:hAnsi="Times New Roman"/>
          <w:sz w:val="28"/>
          <w:szCs w:val="28"/>
        </w:rPr>
        <w:t xml:space="preserve"> цифр</w:t>
      </w:r>
      <w:r w:rsidR="00B9061C" w:rsidRPr="0032079A">
        <w:rPr>
          <w:rFonts w:ascii="Times New Roman" w:hAnsi="Times New Roman"/>
          <w:sz w:val="28"/>
          <w:szCs w:val="28"/>
        </w:rPr>
        <w:t>у</w:t>
      </w:r>
      <w:r w:rsidR="00781174" w:rsidRPr="0032079A">
        <w:rPr>
          <w:rFonts w:ascii="Times New Roman" w:hAnsi="Times New Roman"/>
          <w:sz w:val="28"/>
          <w:szCs w:val="28"/>
        </w:rPr>
        <w:t xml:space="preserve"> «</w:t>
      </w:r>
      <w:r w:rsidR="00871532" w:rsidRPr="0032079A">
        <w:rPr>
          <w:rFonts w:ascii="Times New Roman" w:hAnsi="Times New Roman"/>
          <w:sz w:val="28"/>
          <w:szCs w:val="28"/>
        </w:rPr>
        <w:t>3</w:t>
      </w:r>
      <w:r w:rsidR="00DA3039" w:rsidRPr="0032079A">
        <w:rPr>
          <w:rFonts w:ascii="Times New Roman" w:hAnsi="Times New Roman"/>
          <w:sz w:val="28"/>
          <w:szCs w:val="28"/>
        </w:rPr>
        <w:t>000» заменить цифр</w:t>
      </w:r>
      <w:r w:rsidR="00B9061C" w:rsidRPr="0032079A">
        <w:rPr>
          <w:rFonts w:ascii="Times New Roman" w:hAnsi="Times New Roman"/>
          <w:sz w:val="28"/>
          <w:szCs w:val="28"/>
        </w:rPr>
        <w:t>ой</w:t>
      </w:r>
      <w:r w:rsidR="00DA3039" w:rsidRPr="0032079A">
        <w:rPr>
          <w:rFonts w:ascii="Times New Roman" w:hAnsi="Times New Roman"/>
          <w:sz w:val="28"/>
          <w:szCs w:val="28"/>
        </w:rPr>
        <w:t xml:space="preserve"> «5000»;</w:t>
      </w:r>
    </w:p>
    <w:p w:rsidR="005B5C72" w:rsidRPr="0032079A" w:rsidRDefault="00DA3039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в) в </w:t>
      </w:r>
      <w:r w:rsidR="005B5C72" w:rsidRPr="0032079A">
        <w:rPr>
          <w:rFonts w:ascii="Times New Roman" w:hAnsi="Times New Roman"/>
          <w:sz w:val="28"/>
          <w:szCs w:val="28"/>
        </w:rPr>
        <w:t>территориальной зон</w:t>
      </w:r>
      <w:r w:rsidRPr="0032079A">
        <w:rPr>
          <w:rFonts w:ascii="Times New Roman" w:hAnsi="Times New Roman"/>
          <w:sz w:val="28"/>
          <w:szCs w:val="28"/>
        </w:rPr>
        <w:t>е</w:t>
      </w:r>
      <w:r w:rsidR="005B5C72" w:rsidRPr="0032079A">
        <w:rPr>
          <w:rFonts w:ascii="Times New Roman" w:hAnsi="Times New Roman"/>
          <w:sz w:val="28"/>
          <w:szCs w:val="28"/>
        </w:rPr>
        <w:t xml:space="preserve"> «Ж-3. Зона среднеэтажной жилой застройки»</w:t>
      </w:r>
      <w:r w:rsidRPr="0032079A">
        <w:rPr>
          <w:rFonts w:ascii="Times New Roman" w:hAnsi="Times New Roman"/>
          <w:sz w:val="28"/>
          <w:szCs w:val="28"/>
        </w:rPr>
        <w:t>:</w:t>
      </w:r>
    </w:p>
    <w:p w:rsidR="00257B4C" w:rsidRPr="0032079A" w:rsidRDefault="00DA3039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основных видах разрешенного использования</w:t>
      </w:r>
      <w:r w:rsidR="00257B4C" w:rsidRPr="0032079A">
        <w:rPr>
          <w:rFonts w:ascii="Times New Roman" w:hAnsi="Times New Roman"/>
          <w:sz w:val="28"/>
          <w:szCs w:val="28"/>
        </w:rPr>
        <w:t>:</w:t>
      </w:r>
    </w:p>
    <w:p w:rsidR="00803F9B" w:rsidRPr="0032079A" w:rsidRDefault="00DA3039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«Дошкольное, начальное и среднее общее образование 3.5.1»</w:t>
      </w:r>
      <w:r w:rsidR="00DC55EC" w:rsidRPr="0032079A">
        <w:rPr>
          <w:rFonts w:ascii="Times New Roman" w:hAnsi="Times New Roman"/>
          <w:sz w:val="28"/>
          <w:szCs w:val="28"/>
        </w:rPr>
        <w:t xml:space="preserve"> в </w:t>
      </w:r>
      <w:r w:rsidRPr="0032079A">
        <w:rPr>
          <w:rFonts w:ascii="Times New Roman" w:hAnsi="Times New Roman"/>
          <w:sz w:val="28"/>
          <w:szCs w:val="28"/>
        </w:rPr>
        <w:t>графе «</w:t>
      </w:r>
      <w:r w:rsidR="00CD4879" w:rsidRPr="0032079A">
        <w:rPr>
          <w:rFonts w:ascii="Times New Roman" w:hAnsi="Times New Roman"/>
          <w:sz w:val="28"/>
          <w:szCs w:val="28"/>
        </w:rPr>
        <w:t xml:space="preserve">Предельные размеры </w:t>
      </w:r>
      <w:r w:rsidRPr="0032079A">
        <w:rPr>
          <w:rFonts w:ascii="Times New Roman" w:hAnsi="Times New Roman"/>
          <w:sz w:val="28"/>
          <w:szCs w:val="28"/>
        </w:rPr>
        <w:t>земельных участков мин. (</w:t>
      </w:r>
      <w:r w:rsidR="00F201E7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 xml:space="preserve">)» </w:t>
      </w:r>
      <w:r w:rsidR="00DC55EC" w:rsidRPr="0032079A">
        <w:rPr>
          <w:rFonts w:ascii="Times New Roman" w:hAnsi="Times New Roman"/>
          <w:sz w:val="28"/>
          <w:szCs w:val="28"/>
        </w:rPr>
        <w:t xml:space="preserve">слова </w:t>
      </w:r>
      <w:r w:rsidRPr="0032079A">
        <w:rPr>
          <w:rFonts w:ascii="Times New Roman" w:hAnsi="Times New Roman"/>
          <w:sz w:val="28"/>
          <w:szCs w:val="28"/>
        </w:rPr>
        <w:t>«</w:t>
      </w:r>
      <w:r w:rsidR="00DC55EC" w:rsidRPr="0032079A">
        <w:rPr>
          <w:rFonts w:ascii="Times New Roman" w:hAnsi="Times New Roman"/>
          <w:sz w:val="28"/>
          <w:szCs w:val="28"/>
        </w:rPr>
        <w:t>Не устанавливаются</w:t>
      </w:r>
      <w:r w:rsidRPr="0032079A">
        <w:rPr>
          <w:rFonts w:ascii="Times New Roman" w:hAnsi="Times New Roman"/>
          <w:sz w:val="28"/>
          <w:szCs w:val="28"/>
        </w:rPr>
        <w:t xml:space="preserve">» заменить </w:t>
      </w:r>
      <w:r w:rsidR="00DC55EC" w:rsidRPr="0032079A">
        <w:rPr>
          <w:rFonts w:ascii="Times New Roman" w:hAnsi="Times New Roman"/>
          <w:sz w:val="28"/>
          <w:szCs w:val="28"/>
        </w:rPr>
        <w:t>словами</w:t>
      </w:r>
      <w:r w:rsidRPr="0032079A">
        <w:rPr>
          <w:rFonts w:ascii="Times New Roman" w:hAnsi="Times New Roman"/>
          <w:sz w:val="28"/>
          <w:szCs w:val="28"/>
        </w:rPr>
        <w:t xml:space="preserve"> «</w:t>
      </w:r>
      <w:r w:rsidR="00DC55EC" w:rsidRPr="0032079A">
        <w:rPr>
          <w:rFonts w:ascii="Times New Roman" w:hAnsi="Times New Roman"/>
          <w:sz w:val="28"/>
          <w:szCs w:val="28"/>
        </w:rPr>
        <w:t>для объектов дошкольного образования</w:t>
      </w:r>
      <w:r w:rsidR="00257B4C" w:rsidRPr="0032079A">
        <w:rPr>
          <w:rFonts w:ascii="Times New Roman" w:hAnsi="Times New Roman"/>
          <w:sz w:val="28"/>
          <w:szCs w:val="28"/>
        </w:rPr>
        <w:t xml:space="preserve"> </w:t>
      </w:r>
      <w:r w:rsidR="00DC55EC" w:rsidRPr="0032079A">
        <w:rPr>
          <w:rFonts w:ascii="Times New Roman" w:hAnsi="Times New Roman"/>
          <w:sz w:val="28"/>
          <w:szCs w:val="28"/>
        </w:rPr>
        <w:t>4000 для объектов общеобразовательного назначения 5000</w:t>
      </w:r>
      <w:r w:rsidRPr="0032079A">
        <w:rPr>
          <w:rFonts w:ascii="Times New Roman" w:hAnsi="Times New Roman"/>
          <w:sz w:val="28"/>
          <w:szCs w:val="28"/>
        </w:rPr>
        <w:t>»</w:t>
      </w:r>
      <w:r w:rsidR="00DC55EC" w:rsidRPr="0032079A">
        <w:rPr>
          <w:rFonts w:ascii="Times New Roman" w:hAnsi="Times New Roman"/>
          <w:sz w:val="28"/>
          <w:szCs w:val="28"/>
        </w:rPr>
        <w:t>, в графе «Предельные размеры земельных участков макс. (</w:t>
      </w:r>
      <w:r w:rsidR="00F201E7" w:rsidRPr="0032079A">
        <w:rPr>
          <w:rFonts w:ascii="Times New Roman" w:hAnsi="Times New Roman"/>
          <w:sz w:val="28"/>
          <w:szCs w:val="28"/>
        </w:rPr>
        <w:t>кв.м</w:t>
      </w:r>
      <w:r w:rsidR="00DC55EC" w:rsidRPr="0032079A">
        <w:rPr>
          <w:rFonts w:ascii="Times New Roman" w:hAnsi="Times New Roman"/>
          <w:sz w:val="28"/>
          <w:szCs w:val="28"/>
        </w:rPr>
        <w:t>)» слова «Не устанавливаются» заменить словами «для объектов дошкольного образования 10000 для объектов общеоб</w:t>
      </w:r>
      <w:r w:rsidR="00257B4C" w:rsidRPr="0032079A">
        <w:rPr>
          <w:rFonts w:ascii="Times New Roman" w:hAnsi="Times New Roman"/>
          <w:sz w:val="28"/>
          <w:szCs w:val="28"/>
        </w:rPr>
        <w:t>разовательного назначения 10000»;</w:t>
      </w:r>
    </w:p>
    <w:p w:rsidR="00CD4879" w:rsidRPr="0032079A" w:rsidRDefault="00CD4879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«Спорт 5.1» в графе «Предельные размеры земельных участков мин. (</w:t>
      </w:r>
      <w:r w:rsidR="00F7697A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F7697A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«5000» заменить цифр</w:t>
      </w:r>
      <w:r w:rsidR="00F7697A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</w:t>
      </w:r>
      <w:r w:rsidR="009C7291" w:rsidRPr="0032079A">
        <w:rPr>
          <w:rFonts w:ascii="Times New Roman" w:hAnsi="Times New Roman"/>
          <w:sz w:val="28"/>
          <w:szCs w:val="28"/>
        </w:rPr>
        <w:t>, в графе «Предельные размеры земельных участков макс. (</w:t>
      </w:r>
      <w:r w:rsidR="00F7697A" w:rsidRPr="0032079A">
        <w:rPr>
          <w:rFonts w:ascii="Times New Roman" w:hAnsi="Times New Roman"/>
          <w:sz w:val="28"/>
          <w:szCs w:val="28"/>
        </w:rPr>
        <w:t>кв.м</w:t>
      </w:r>
      <w:r w:rsidR="009C7291" w:rsidRPr="0032079A">
        <w:rPr>
          <w:rFonts w:ascii="Times New Roman" w:hAnsi="Times New Roman"/>
          <w:sz w:val="28"/>
          <w:szCs w:val="28"/>
        </w:rPr>
        <w:t>)» цифр</w:t>
      </w:r>
      <w:r w:rsidR="00F7697A" w:rsidRPr="0032079A">
        <w:rPr>
          <w:rFonts w:ascii="Times New Roman" w:hAnsi="Times New Roman"/>
          <w:sz w:val="28"/>
          <w:szCs w:val="28"/>
        </w:rPr>
        <w:t>у</w:t>
      </w:r>
      <w:r w:rsidR="009C7291" w:rsidRPr="0032079A">
        <w:rPr>
          <w:rFonts w:ascii="Times New Roman" w:hAnsi="Times New Roman"/>
          <w:sz w:val="28"/>
          <w:szCs w:val="28"/>
        </w:rPr>
        <w:t xml:space="preserve"> «100000» заменить цифр</w:t>
      </w:r>
      <w:r w:rsidR="00F7697A" w:rsidRPr="0032079A">
        <w:rPr>
          <w:rFonts w:ascii="Times New Roman" w:hAnsi="Times New Roman"/>
          <w:sz w:val="28"/>
          <w:szCs w:val="28"/>
        </w:rPr>
        <w:t>ой</w:t>
      </w:r>
      <w:r w:rsidR="009C7291" w:rsidRPr="0032079A">
        <w:rPr>
          <w:rFonts w:ascii="Times New Roman" w:hAnsi="Times New Roman"/>
          <w:sz w:val="28"/>
          <w:szCs w:val="28"/>
        </w:rPr>
        <w:t xml:space="preserve"> «10000»</w:t>
      </w:r>
      <w:r w:rsidRPr="0032079A">
        <w:rPr>
          <w:rFonts w:ascii="Times New Roman" w:hAnsi="Times New Roman"/>
          <w:sz w:val="28"/>
          <w:szCs w:val="28"/>
        </w:rPr>
        <w:t xml:space="preserve">; </w:t>
      </w:r>
    </w:p>
    <w:p w:rsidR="00CD4879" w:rsidRPr="0032079A" w:rsidRDefault="00CD4879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«Культурное развитие 3.6.» в графе «Предельные размеры земельных участков мин. (</w:t>
      </w:r>
      <w:r w:rsidR="001301E2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1301E2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«5000» заменить цифр</w:t>
      </w:r>
      <w:r w:rsidR="001301E2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«500»;</w:t>
      </w:r>
    </w:p>
    <w:p w:rsidR="009C7291" w:rsidRPr="0032079A" w:rsidRDefault="009C7291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г) в территориальной зоне «Ж-4. Зона многоэтажной жилой застройки»:</w:t>
      </w:r>
    </w:p>
    <w:p w:rsidR="000D6EAF" w:rsidRPr="0032079A" w:rsidRDefault="000D6EAF" w:rsidP="0032079A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основных видах разрешенного использования:</w:t>
      </w:r>
    </w:p>
    <w:p w:rsidR="00954CF6" w:rsidRPr="0032079A" w:rsidRDefault="000D6EAF" w:rsidP="0032079A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«Дошкольное, начальное и среднее общее образование 3.5.1» в графе «Предельные размеры земельных участков мин. (</w:t>
      </w:r>
      <w:r w:rsidR="007E2CB2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7E2CB2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«10000» заменить цифр</w:t>
      </w:r>
      <w:r w:rsidR="007E2CB2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«5000»</w:t>
      </w:r>
      <w:r w:rsidR="00405020" w:rsidRPr="0032079A">
        <w:rPr>
          <w:rFonts w:ascii="Times New Roman" w:hAnsi="Times New Roman"/>
          <w:sz w:val="28"/>
          <w:szCs w:val="28"/>
        </w:rPr>
        <w:t>, в графе «Предельные размеры земельных участков макс. (</w:t>
      </w:r>
      <w:r w:rsidR="007E2CB2" w:rsidRPr="0032079A">
        <w:rPr>
          <w:rFonts w:ascii="Times New Roman" w:hAnsi="Times New Roman"/>
          <w:sz w:val="28"/>
          <w:szCs w:val="28"/>
        </w:rPr>
        <w:t>кв.м</w:t>
      </w:r>
      <w:r w:rsidR="00405020" w:rsidRPr="0032079A">
        <w:rPr>
          <w:rFonts w:ascii="Times New Roman" w:hAnsi="Times New Roman"/>
          <w:sz w:val="28"/>
          <w:szCs w:val="28"/>
        </w:rPr>
        <w:t>)» цифр</w:t>
      </w:r>
      <w:r w:rsidR="007E2CB2" w:rsidRPr="0032079A">
        <w:rPr>
          <w:rFonts w:ascii="Times New Roman" w:hAnsi="Times New Roman"/>
          <w:sz w:val="28"/>
          <w:szCs w:val="28"/>
        </w:rPr>
        <w:t>у</w:t>
      </w:r>
      <w:r w:rsidR="00405020" w:rsidRPr="0032079A">
        <w:rPr>
          <w:rFonts w:ascii="Times New Roman" w:hAnsi="Times New Roman"/>
          <w:sz w:val="28"/>
          <w:szCs w:val="28"/>
        </w:rPr>
        <w:t xml:space="preserve"> «</w:t>
      </w:r>
      <w:r w:rsidR="00980154" w:rsidRPr="0032079A">
        <w:rPr>
          <w:rFonts w:ascii="Times New Roman" w:hAnsi="Times New Roman"/>
          <w:sz w:val="28"/>
          <w:szCs w:val="28"/>
        </w:rPr>
        <w:t>3</w:t>
      </w:r>
      <w:r w:rsidR="00405020" w:rsidRPr="0032079A">
        <w:rPr>
          <w:rFonts w:ascii="Times New Roman" w:hAnsi="Times New Roman"/>
          <w:sz w:val="28"/>
          <w:szCs w:val="28"/>
        </w:rPr>
        <w:t>0000» заменить цифр</w:t>
      </w:r>
      <w:r w:rsidR="007E2CB2" w:rsidRPr="0032079A">
        <w:rPr>
          <w:rFonts w:ascii="Times New Roman" w:hAnsi="Times New Roman"/>
          <w:sz w:val="28"/>
          <w:szCs w:val="28"/>
        </w:rPr>
        <w:t>ой</w:t>
      </w:r>
      <w:r w:rsidR="00405020" w:rsidRPr="0032079A">
        <w:rPr>
          <w:rFonts w:ascii="Times New Roman" w:hAnsi="Times New Roman"/>
          <w:sz w:val="28"/>
          <w:szCs w:val="28"/>
        </w:rPr>
        <w:t xml:space="preserve"> «10000»</w:t>
      </w:r>
      <w:r w:rsidR="00275384" w:rsidRPr="0032079A">
        <w:rPr>
          <w:rFonts w:ascii="Times New Roman" w:hAnsi="Times New Roman"/>
          <w:sz w:val="28"/>
          <w:szCs w:val="28"/>
        </w:rPr>
        <w:t>;</w:t>
      </w:r>
    </w:p>
    <w:p w:rsidR="00871532" w:rsidRPr="0032079A" w:rsidRDefault="00871532" w:rsidP="0032079A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«Культурное развитие 3.6.» в графе «Предельные размеры земельных участков мин. (</w:t>
      </w:r>
      <w:r w:rsidR="00D73526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D73526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«1000» заменить цифр</w:t>
      </w:r>
      <w:r w:rsidR="00D73526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</w:t>
      </w:r>
      <w:r w:rsidR="00275384" w:rsidRPr="0032079A">
        <w:rPr>
          <w:rFonts w:ascii="Times New Roman" w:hAnsi="Times New Roman"/>
          <w:sz w:val="28"/>
          <w:szCs w:val="28"/>
        </w:rPr>
        <w:t>;</w:t>
      </w:r>
      <w:r w:rsidRPr="0032079A">
        <w:rPr>
          <w:rFonts w:ascii="Times New Roman" w:hAnsi="Times New Roman"/>
          <w:sz w:val="28"/>
          <w:szCs w:val="28"/>
        </w:rPr>
        <w:t xml:space="preserve"> </w:t>
      </w:r>
    </w:p>
    <w:p w:rsidR="00871532" w:rsidRPr="0032079A" w:rsidRDefault="00871532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«Спорт 5.1» в графе «Предельные размеры земельных участков мин. (</w:t>
      </w:r>
      <w:r w:rsidR="00275F31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275F31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«5000» заменить цифр</w:t>
      </w:r>
      <w:r w:rsidR="00275F31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«500»;</w:t>
      </w:r>
    </w:p>
    <w:p w:rsidR="00871532" w:rsidRPr="0032079A" w:rsidRDefault="00F67CAF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д) </w:t>
      </w:r>
      <w:r w:rsidR="00994708" w:rsidRPr="0032079A">
        <w:rPr>
          <w:rFonts w:ascii="Times New Roman" w:hAnsi="Times New Roman"/>
          <w:sz w:val="28"/>
          <w:szCs w:val="28"/>
        </w:rPr>
        <w:t xml:space="preserve">в основных видах разрешенного использования </w:t>
      </w:r>
      <w:r w:rsidRPr="0032079A">
        <w:rPr>
          <w:rFonts w:ascii="Times New Roman" w:hAnsi="Times New Roman"/>
          <w:sz w:val="28"/>
          <w:szCs w:val="28"/>
        </w:rPr>
        <w:t>территориальной зон</w:t>
      </w:r>
      <w:r w:rsidR="00994708" w:rsidRPr="0032079A">
        <w:rPr>
          <w:rFonts w:ascii="Times New Roman" w:hAnsi="Times New Roman"/>
          <w:sz w:val="28"/>
          <w:szCs w:val="28"/>
        </w:rPr>
        <w:t>ы</w:t>
      </w:r>
      <w:r w:rsidRPr="0032079A">
        <w:rPr>
          <w:rFonts w:ascii="Times New Roman" w:hAnsi="Times New Roman"/>
          <w:sz w:val="28"/>
          <w:szCs w:val="28"/>
        </w:rPr>
        <w:t xml:space="preserve"> «ОД-1. Зона общественно-деловой застройки»</w:t>
      </w:r>
      <w:r w:rsidR="00994708" w:rsidRPr="0032079A">
        <w:rPr>
          <w:rFonts w:ascii="Times New Roman" w:hAnsi="Times New Roman"/>
          <w:sz w:val="28"/>
          <w:szCs w:val="28"/>
        </w:rPr>
        <w:t xml:space="preserve"> </w:t>
      </w:r>
      <w:r w:rsidRPr="0032079A">
        <w:rPr>
          <w:rFonts w:ascii="Times New Roman" w:hAnsi="Times New Roman"/>
          <w:sz w:val="28"/>
          <w:szCs w:val="28"/>
        </w:rPr>
        <w:t>в строке «Культурное развитие 3.6.» в графе «Предельные размеры земельных участков мин. (</w:t>
      </w:r>
      <w:r w:rsidR="00994708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994708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«1000» заменить цифр</w:t>
      </w:r>
      <w:r w:rsidR="00994708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«500», в графе «Предельные размеры земельных участков макс. (</w:t>
      </w:r>
      <w:r w:rsidR="00994708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994708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«5000» заменить цифр</w:t>
      </w:r>
      <w:r w:rsidR="00994708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«10000»</w:t>
      </w:r>
      <w:r w:rsidR="0023390F" w:rsidRPr="0032079A">
        <w:rPr>
          <w:rFonts w:ascii="Times New Roman" w:hAnsi="Times New Roman"/>
          <w:sz w:val="28"/>
          <w:szCs w:val="28"/>
        </w:rPr>
        <w:t>;</w:t>
      </w:r>
    </w:p>
    <w:p w:rsidR="00871532" w:rsidRPr="0032079A" w:rsidRDefault="0023390F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е) </w:t>
      </w:r>
      <w:r w:rsidR="00841305" w:rsidRPr="0032079A">
        <w:rPr>
          <w:rFonts w:ascii="Times New Roman" w:hAnsi="Times New Roman"/>
          <w:sz w:val="28"/>
          <w:szCs w:val="28"/>
        </w:rPr>
        <w:t>в основных видах разрешенного использования</w:t>
      </w:r>
      <w:r w:rsidRPr="0032079A">
        <w:rPr>
          <w:rFonts w:ascii="Times New Roman" w:hAnsi="Times New Roman"/>
          <w:sz w:val="28"/>
          <w:szCs w:val="28"/>
        </w:rPr>
        <w:t xml:space="preserve"> территориальной зон</w:t>
      </w:r>
      <w:r w:rsidR="00841305" w:rsidRPr="0032079A">
        <w:rPr>
          <w:rFonts w:ascii="Times New Roman" w:hAnsi="Times New Roman"/>
          <w:sz w:val="28"/>
          <w:szCs w:val="28"/>
        </w:rPr>
        <w:t>ы</w:t>
      </w:r>
      <w:r w:rsidRPr="0032079A">
        <w:rPr>
          <w:rFonts w:ascii="Times New Roman" w:hAnsi="Times New Roman"/>
          <w:sz w:val="28"/>
          <w:szCs w:val="28"/>
        </w:rPr>
        <w:t xml:space="preserve"> «ОД-2. Зона общественно-деловой застройки»</w:t>
      </w:r>
      <w:r w:rsidR="00841305" w:rsidRPr="0032079A">
        <w:rPr>
          <w:rFonts w:ascii="Times New Roman" w:hAnsi="Times New Roman"/>
          <w:sz w:val="28"/>
          <w:szCs w:val="28"/>
        </w:rPr>
        <w:t xml:space="preserve"> </w:t>
      </w:r>
      <w:r w:rsidRPr="0032079A">
        <w:rPr>
          <w:rFonts w:ascii="Times New Roman" w:hAnsi="Times New Roman"/>
          <w:sz w:val="28"/>
          <w:szCs w:val="28"/>
        </w:rPr>
        <w:t>в строке «Культурное развитие 3.6.» в графе «Предельные размеры земельных участков мин. (</w:t>
      </w:r>
      <w:r w:rsidR="002300D4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2300D4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«1500» заменить цифр</w:t>
      </w:r>
      <w:r w:rsidR="002300D4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</w:t>
      </w:r>
      <w:r w:rsidR="00F75DA8" w:rsidRPr="0032079A">
        <w:rPr>
          <w:rFonts w:ascii="Times New Roman" w:hAnsi="Times New Roman"/>
          <w:sz w:val="28"/>
          <w:szCs w:val="28"/>
        </w:rPr>
        <w:t>;</w:t>
      </w:r>
    </w:p>
    <w:p w:rsidR="00F75DA8" w:rsidRPr="0032079A" w:rsidRDefault="00F75DA8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lastRenderedPageBreak/>
        <w:t xml:space="preserve">ж) </w:t>
      </w:r>
      <w:r w:rsidR="002300D4" w:rsidRPr="0032079A">
        <w:rPr>
          <w:rFonts w:ascii="Times New Roman" w:hAnsi="Times New Roman"/>
          <w:sz w:val="28"/>
          <w:szCs w:val="28"/>
        </w:rPr>
        <w:t xml:space="preserve">в основных видах разрешенного использования </w:t>
      </w:r>
      <w:r w:rsidRPr="0032079A">
        <w:rPr>
          <w:rFonts w:ascii="Times New Roman" w:hAnsi="Times New Roman"/>
          <w:sz w:val="28"/>
          <w:szCs w:val="28"/>
        </w:rPr>
        <w:t>территориальной зон</w:t>
      </w:r>
      <w:r w:rsidR="002300D4" w:rsidRPr="0032079A">
        <w:rPr>
          <w:rFonts w:ascii="Times New Roman" w:hAnsi="Times New Roman"/>
          <w:sz w:val="28"/>
          <w:szCs w:val="28"/>
        </w:rPr>
        <w:t>ы</w:t>
      </w:r>
      <w:r w:rsidRPr="0032079A">
        <w:rPr>
          <w:rFonts w:ascii="Times New Roman" w:hAnsi="Times New Roman"/>
          <w:sz w:val="28"/>
          <w:szCs w:val="28"/>
        </w:rPr>
        <w:t xml:space="preserve"> «ОД-3. Зона общественно-деловой застройки»</w:t>
      </w:r>
      <w:r w:rsidR="002300D4" w:rsidRPr="0032079A">
        <w:rPr>
          <w:rFonts w:ascii="Times New Roman" w:hAnsi="Times New Roman"/>
          <w:sz w:val="28"/>
          <w:szCs w:val="28"/>
        </w:rPr>
        <w:t xml:space="preserve"> </w:t>
      </w:r>
      <w:r w:rsidRPr="0032079A">
        <w:rPr>
          <w:rFonts w:ascii="Times New Roman" w:hAnsi="Times New Roman"/>
          <w:sz w:val="28"/>
          <w:szCs w:val="28"/>
        </w:rPr>
        <w:t xml:space="preserve">в строке «Культурное развитие 3.6.» </w:t>
      </w:r>
      <w:r w:rsidR="00146556" w:rsidRPr="0032079A">
        <w:rPr>
          <w:rFonts w:ascii="Times New Roman" w:hAnsi="Times New Roman"/>
          <w:sz w:val="28"/>
          <w:szCs w:val="28"/>
        </w:rPr>
        <w:t>в графе «Предельные размеры земельных участков макс. (</w:t>
      </w:r>
      <w:r w:rsidR="002300D4" w:rsidRPr="0032079A">
        <w:rPr>
          <w:rFonts w:ascii="Times New Roman" w:hAnsi="Times New Roman"/>
          <w:sz w:val="28"/>
          <w:szCs w:val="28"/>
        </w:rPr>
        <w:t>кв.м</w:t>
      </w:r>
      <w:r w:rsidR="00146556" w:rsidRPr="0032079A">
        <w:rPr>
          <w:rFonts w:ascii="Times New Roman" w:hAnsi="Times New Roman"/>
          <w:sz w:val="28"/>
          <w:szCs w:val="28"/>
        </w:rPr>
        <w:t>)» цифры «5000» заменить цифрами «10000»;</w:t>
      </w:r>
    </w:p>
    <w:p w:rsidR="00146556" w:rsidRPr="0032079A" w:rsidRDefault="00146556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з) в территориальной зоне «ОД-5. Зона общественно-деловой застройки»:</w:t>
      </w:r>
    </w:p>
    <w:p w:rsidR="00146556" w:rsidRPr="0032079A" w:rsidRDefault="00146556" w:rsidP="0032079A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основных видах разрешенного использования:</w:t>
      </w:r>
    </w:p>
    <w:p w:rsidR="00FA5A60" w:rsidRPr="0032079A" w:rsidRDefault="00146556" w:rsidP="0032079A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«Культурное развитие 3.6.» в графе «Предельные размеры земельных участков мин. (</w:t>
      </w:r>
      <w:r w:rsidR="002300D4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7A495B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«2000» заменить цифр</w:t>
      </w:r>
      <w:r w:rsidR="007A495B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«500», в графе «Предельные размеры земельных участков макс. (</w:t>
      </w:r>
      <w:r w:rsidR="002300D4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7A495B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«20000» заменить цифр</w:t>
      </w:r>
      <w:r w:rsidR="007A495B" w:rsidRPr="0032079A">
        <w:rPr>
          <w:rFonts w:ascii="Times New Roman" w:hAnsi="Times New Roman"/>
          <w:sz w:val="28"/>
          <w:szCs w:val="28"/>
        </w:rPr>
        <w:t>ой</w:t>
      </w:r>
      <w:r w:rsidRPr="0032079A">
        <w:rPr>
          <w:rFonts w:ascii="Times New Roman" w:hAnsi="Times New Roman"/>
          <w:sz w:val="28"/>
          <w:szCs w:val="28"/>
        </w:rPr>
        <w:t xml:space="preserve"> «10000»</w:t>
      </w:r>
      <w:r w:rsidR="00275384" w:rsidRPr="0032079A">
        <w:rPr>
          <w:rFonts w:ascii="Times New Roman" w:hAnsi="Times New Roman"/>
          <w:sz w:val="28"/>
          <w:szCs w:val="28"/>
        </w:rPr>
        <w:t>;</w:t>
      </w:r>
    </w:p>
    <w:p w:rsidR="00FA5A60" w:rsidRPr="0032079A" w:rsidRDefault="00FA5A60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условных видах разрешенного использования:</w:t>
      </w:r>
    </w:p>
    <w:p w:rsidR="00FA5A60" w:rsidRPr="0032079A" w:rsidRDefault="00FA5A60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в строке «Спорт 5.1» в графе «Предельные размеры земельных участков мин. (</w:t>
      </w:r>
      <w:r w:rsidR="00E036EA" w:rsidRPr="0032079A">
        <w:rPr>
          <w:rFonts w:ascii="Times New Roman" w:hAnsi="Times New Roman"/>
          <w:sz w:val="28"/>
          <w:szCs w:val="28"/>
        </w:rPr>
        <w:t>кв.м</w:t>
      </w:r>
      <w:r w:rsidRPr="0032079A">
        <w:rPr>
          <w:rFonts w:ascii="Times New Roman" w:hAnsi="Times New Roman"/>
          <w:sz w:val="28"/>
          <w:szCs w:val="28"/>
        </w:rPr>
        <w:t>)» цифр</w:t>
      </w:r>
      <w:r w:rsidR="00E036EA" w:rsidRPr="0032079A">
        <w:rPr>
          <w:rFonts w:ascii="Times New Roman" w:hAnsi="Times New Roman"/>
          <w:sz w:val="28"/>
          <w:szCs w:val="28"/>
        </w:rPr>
        <w:t>у</w:t>
      </w:r>
      <w:r w:rsidRPr="0032079A">
        <w:rPr>
          <w:rFonts w:ascii="Times New Roman" w:hAnsi="Times New Roman"/>
          <w:sz w:val="28"/>
          <w:szCs w:val="28"/>
        </w:rPr>
        <w:t xml:space="preserve"> «1500» заменить цифр</w:t>
      </w:r>
      <w:r w:rsidR="00E036EA" w:rsidRPr="0032079A">
        <w:rPr>
          <w:rFonts w:ascii="Times New Roman" w:hAnsi="Times New Roman"/>
          <w:sz w:val="28"/>
          <w:szCs w:val="28"/>
        </w:rPr>
        <w:t>ой</w:t>
      </w:r>
      <w:r w:rsidR="00D504BA" w:rsidRPr="0032079A">
        <w:rPr>
          <w:rFonts w:ascii="Times New Roman" w:hAnsi="Times New Roman"/>
          <w:sz w:val="28"/>
          <w:szCs w:val="28"/>
        </w:rPr>
        <w:t xml:space="preserve"> «500»;</w:t>
      </w:r>
    </w:p>
    <w:p w:rsidR="00D504BA" w:rsidRPr="0032079A" w:rsidRDefault="00D504BA" w:rsidP="003207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и) в основных видах разрешенного использования территориальной зоны «Р-3.</w:t>
      </w:r>
      <w:r w:rsidR="00620779" w:rsidRPr="0032079A">
        <w:rPr>
          <w:rFonts w:ascii="Times New Roman" w:hAnsi="Times New Roman"/>
          <w:sz w:val="28"/>
          <w:szCs w:val="28"/>
        </w:rPr>
        <w:t xml:space="preserve"> Зона рекр</w:t>
      </w:r>
      <w:r w:rsidR="007E0EC5" w:rsidRPr="0032079A">
        <w:rPr>
          <w:rFonts w:ascii="Times New Roman" w:hAnsi="Times New Roman"/>
          <w:sz w:val="28"/>
          <w:szCs w:val="28"/>
        </w:rPr>
        <w:t>еа</w:t>
      </w:r>
      <w:r w:rsidR="00620779" w:rsidRPr="0032079A">
        <w:rPr>
          <w:rFonts w:ascii="Times New Roman" w:hAnsi="Times New Roman"/>
          <w:sz w:val="28"/>
          <w:szCs w:val="28"/>
        </w:rPr>
        <w:t>ционно-ландшафтных территорий»</w:t>
      </w:r>
      <w:r w:rsidRPr="0032079A">
        <w:rPr>
          <w:rFonts w:ascii="Times New Roman" w:hAnsi="Times New Roman"/>
          <w:sz w:val="28"/>
          <w:szCs w:val="28"/>
        </w:rPr>
        <w:t xml:space="preserve"> в строке «Спорт 5.1» в графе «Предельные размеры земельных участков мин. (кв.м)» цифру «1000» заменить цифрой «500», в графе «Предельные размеры земельных участков макс. (кв.м)» цифру «20000» заменить цифрой «10000»</w:t>
      </w:r>
      <w:r w:rsidR="009A74A5" w:rsidRPr="0032079A">
        <w:rPr>
          <w:rFonts w:ascii="Times New Roman" w:hAnsi="Times New Roman"/>
          <w:sz w:val="28"/>
          <w:szCs w:val="28"/>
        </w:rPr>
        <w:t>.</w:t>
      </w:r>
    </w:p>
    <w:p w:rsidR="004C3E63" w:rsidRPr="0032079A" w:rsidRDefault="00BE1A15" w:rsidP="0032079A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32079A"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«Переславская неделя» и разместить </w:t>
      </w:r>
      <w:r w:rsidR="004C3E63" w:rsidRPr="0032079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официальном сайте органов местного самоуправлен</w:t>
      </w:r>
      <w:r w:rsidR="00231F4E" w:rsidRPr="0032079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ия города Переславля-Залесского.</w:t>
      </w:r>
    </w:p>
    <w:p w:rsidR="00BE1A15" w:rsidRPr="0032079A" w:rsidRDefault="00C25634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         </w:t>
      </w:r>
      <w:r w:rsidR="00BE1A15" w:rsidRPr="0032079A"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</w:t>
      </w:r>
      <w:r w:rsidR="009708F3" w:rsidRPr="0032079A">
        <w:rPr>
          <w:rFonts w:ascii="Times New Roman" w:hAnsi="Times New Roman"/>
          <w:sz w:val="28"/>
          <w:szCs w:val="28"/>
        </w:rPr>
        <w:t xml:space="preserve">его </w:t>
      </w:r>
      <w:r w:rsidR="00BE1A15" w:rsidRPr="0032079A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850092" w:rsidRPr="0032079A" w:rsidRDefault="00850092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6E87" w:rsidRPr="0032079A" w:rsidRDefault="00926E87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6E87" w:rsidRPr="0032079A" w:rsidRDefault="00926E87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753" w:rsidRPr="0032079A" w:rsidRDefault="00590753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75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8"/>
        <w:gridCol w:w="1123"/>
        <w:gridCol w:w="4674"/>
      </w:tblGrid>
      <w:tr w:rsidR="007B40C3" w:rsidRPr="0032079A" w:rsidTr="007B40C3">
        <w:trPr>
          <w:trHeight w:val="1276"/>
          <w:tblCellSpacing w:w="0" w:type="dxa"/>
        </w:trPr>
        <w:tc>
          <w:tcPr>
            <w:tcW w:w="2160" w:type="pct"/>
            <w:hideMark/>
          </w:tcPr>
          <w:p w:rsidR="007B40C3" w:rsidRPr="0032079A" w:rsidRDefault="007B40C3" w:rsidP="003207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</w:t>
            </w:r>
            <w:r w:rsidR="00274A93"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округа</w:t>
            </w:r>
          </w:p>
          <w:p w:rsidR="007B40C3" w:rsidRPr="0032079A" w:rsidRDefault="007B40C3" w:rsidP="003207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</w:t>
            </w:r>
            <w:r w:rsidR="00274A93"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Переславль</w:t>
            </w: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-Залесск</w:t>
            </w:r>
            <w:r w:rsidR="00274A93"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ий</w:t>
            </w:r>
          </w:p>
          <w:p w:rsidR="007B40C3" w:rsidRPr="0032079A" w:rsidRDefault="007B40C3" w:rsidP="003207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74A93" w:rsidRPr="0032079A" w:rsidRDefault="00274A93" w:rsidP="003207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40C3" w:rsidRPr="0032079A" w:rsidRDefault="00CF5C70" w:rsidP="003207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В.А. Астраханцев</w:t>
            </w:r>
          </w:p>
        </w:tc>
        <w:tc>
          <w:tcPr>
            <w:tcW w:w="550" w:type="pct"/>
            <w:hideMark/>
          </w:tcPr>
          <w:p w:rsidR="007B40C3" w:rsidRPr="0032079A" w:rsidRDefault="007B40C3" w:rsidP="003207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0" w:type="pct"/>
            <w:hideMark/>
          </w:tcPr>
          <w:p w:rsidR="007B40C3" w:rsidRPr="0032079A" w:rsidRDefault="007B40C3" w:rsidP="003207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Переславль-Залесской городской Думы</w:t>
            </w:r>
          </w:p>
          <w:p w:rsidR="007B40C3" w:rsidRPr="0032079A" w:rsidRDefault="007B40C3" w:rsidP="003207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F5C70" w:rsidRPr="0032079A" w:rsidRDefault="00CF5C70" w:rsidP="003207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40C3" w:rsidRPr="0032079A" w:rsidRDefault="007B40C3" w:rsidP="003207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0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С.В. Корниенко</w:t>
            </w:r>
          </w:p>
        </w:tc>
      </w:tr>
    </w:tbl>
    <w:p w:rsidR="00D70BAD" w:rsidRDefault="00D70BAD" w:rsidP="00590753">
      <w:pPr>
        <w:pStyle w:val="a3"/>
        <w:rPr>
          <w:rFonts w:ascii="Times New Roman" w:hAnsi="Times New Roman"/>
          <w:sz w:val="24"/>
          <w:szCs w:val="24"/>
        </w:rPr>
      </w:pPr>
    </w:p>
    <w:p w:rsidR="00590753" w:rsidRPr="008E0E30" w:rsidRDefault="00590753" w:rsidP="00590753">
      <w:pPr>
        <w:pStyle w:val="a3"/>
        <w:rPr>
          <w:rFonts w:ascii="Times New Roman" w:hAnsi="Times New Roman"/>
          <w:sz w:val="24"/>
          <w:szCs w:val="24"/>
        </w:rPr>
      </w:pPr>
      <w:r w:rsidRPr="008E0E30">
        <w:rPr>
          <w:rFonts w:ascii="Times New Roman" w:hAnsi="Times New Roman"/>
          <w:sz w:val="24"/>
          <w:szCs w:val="24"/>
        </w:rPr>
        <w:t>Согласовано:</w:t>
      </w:r>
    </w:p>
    <w:p w:rsidR="00231F4E" w:rsidRPr="00231F4E" w:rsidRDefault="00231F4E" w:rsidP="003207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1F4E">
        <w:rPr>
          <w:rFonts w:ascii="Times New Roman" w:hAnsi="Times New Roman"/>
          <w:sz w:val="24"/>
          <w:szCs w:val="24"/>
        </w:rPr>
        <w:t xml:space="preserve">Заместитель Главы Администрации </w:t>
      </w:r>
    </w:p>
    <w:p w:rsidR="00231F4E" w:rsidRPr="00231F4E" w:rsidRDefault="00231F4E" w:rsidP="003207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1F4E">
        <w:rPr>
          <w:rFonts w:ascii="Times New Roman" w:hAnsi="Times New Roman"/>
          <w:sz w:val="24"/>
          <w:szCs w:val="24"/>
        </w:rPr>
        <w:t xml:space="preserve">города Переславля-Залесского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231F4E">
        <w:rPr>
          <w:rFonts w:ascii="Times New Roman" w:hAnsi="Times New Roman"/>
          <w:sz w:val="24"/>
          <w:szCs w:val="24"/>
        </w:rPr>
        <w:t xml:space="preserve">       </w:t>
      </w:r>
      <w:r w:rsidR="00274A93">
        <w:rPr>
          <w:rFonts w:ascii="Times New Roman" w:hAnsi="Times New Roman"/>
          <w:sz w:val="24"/>
          <w:szCs w:val="24"/>
        </w:rPr>
        <w:t xml:space="preserve">   </w:t>
      </w:r>
      <w:r w:rsidRPr="00231F4E">
        <w:rPr>
          <w:rFonts w:ascii="Times New Roman" w:hAnsi="Times New Roman"/>
          <w:sz w:val="24"/>
          <w:szCs w:val="24"/>
        </w:rPr>
        <w:t xml:space="preserve"> </w:t>
      </w:r>
      <w:r w:rsidR="00BB30E4">
        <w:rPr>
          <w:rFonts w:ascii="Times New Roman" w:hAnsi="Times New Roman"/>
          <w:sz w:val="24"/>
          <w:szCs w:val="24"/>
        </w:rPr>
        <w:t>И.Г.Шеффель</w:t>
      </w:r>
      <w:r w:rsidR="00274A93">
        <w:rPr>
          <w:rFonts w:ascii="Times New Roman" w:hAnsi="Times New Roman"/>
          <w:sz w:val="24"/>
          <w:szCs w:val="24"/>
        </w:rPr>
        <w:t xml:space="preserve"> </w:t>
      </w:r>
    </w:p>
    <w:p w:rsidR="00231F4E" w:rsidRPr="008E0E30" w:rsidRDefault="00231F4E" w:rsidP="0032079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0753" w:rsidRPr="008E0E30" w:rsidRDefault="00AE08B5" w:rsidP="0032079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н</w:t>
      </w:r>
      <w:r w:rsidR="00590753" w:rsidRPr="008E0E30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590753" w:rsidRPr="008E0E30">
        <w:rPr>
          <w:rFonts w:ascii="Times New Roman" w:hAnsi="Times New Roman"/>
          <w:sz w:val="24"/>
          <w:szCs w:val="24"/>
        </w:rPr>
        <w:t xml:space="preserve"> юридического управления</w:t>
      </w:r>
    </w:p>
    <w:p w:rsidR="00590753" w:rsidRPr="008E0E30" w:rsidRDefault="00590753" w:rsidP="0032079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0E30">
        <w:rPr>
          <w:rFonts w:ascii="Times New Roman" w:hAnsi="Times New Roman"/>
          <w:sz w:val="24"/>
          <w:szCs w:val="24"/>
        </w:rPr>
        <w:t xml:space="preserve">Администрации городского округа </w:t>
      </w:r>
    </w:p>
    <w:p w:rsidR="00590753" w:rsidRPr="008E0E30" w:rsidRDefault="00590753" w:rsidP="0032079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0E30">
        <w:rPr>
          <w:rFonts w:ascii="Times New Roman" w:hAnsi="Times New Roman"/>
          <w:sz w:val="24"/>
          <w:szCs w:val="24"/>
        </w:rPr>
        <w:t xml:space="preserve">города Переславля-Залесского                                                                          </w:t>
      </w:r>
      <w:r w:rsidR="00231F4E">
        <w:rPr>
          <w:rFonts w:ascii="Times New Roman" w:hAnsi="Times New Roman"/>
          <w:sz w:val="24"/>
          <w:szCs w:val="24"/>
        </w:rPr>
        <w:t xml:space="preserve"> </w:t>
      </w:r>
      <w:r w:rsidR="00AE08B5">
        <w:rPr>
          <w:rFonts w:ascii="Times New Roman" w:hAnsi="Times New Roman"/>
          <w:sz w:val="24"/>
          <w:szCs w:val="24"/>
        </w:rPr>
        <w:t>А</w:t>
      </w:r>
      <w:r w:rsidRPr="008E0E30">
        <w:rPr>
          <w:rFonts w:ascii="Times New Roman" w:hAnsi="Times New Roman"/>
          <w:sz w:val="24"/>
          <w:szCs w:val="24"/>
        </w:rPr>
        <w:t>.В.</w:t>
      </w:r>
      <w:r w:rsidR="00AE08B5">
        <w:rPr>
          <w:rFonts w:ascii="Times New Roman" w:hAnsi="Times New Roman"/>
          <w:sz w:val="24"/>
          <w:szCs w:val="24"/>
        </w:rPr>
        <w:t>Сташнева</w:t>
      </w:r>
    </w:p>
    <w:p w:rsidR="00590753" w:rsidRPr="008E0E30" w:rsidRDefault="00590753" w:rsidP="0032079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0753" w:rsidRPr="008E0E30" w:rsidRDefault="00BB30E4" w:rsidP="0032079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90753" w:rsidRPr="008E0E30">
        <w:rPr>
          <w:rFonts w:ascii="Times New Roman" w:hAnsi="Times New Roman"/>
          <w:sz w:val="24"/>
          <w:szCs w:val="24"/>
        </w:rPr>
        <w:t xml:space="preserve">ачальник управления архитектуры и </w:t>
      </w:r>
    </w:p>
    <w:p w:rsidR="00590753" w:rsidRPr="008E0E30" w:rsidRDefault="00590753" w:rsidP="0032079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0E30">
        <w:rPr>
          <w:rFonts w:ascii="Times New Roman" w:hAnsi="Times New Roman"/>
          <w:sz w:val="24"/>
          <w:szCs w:val="24"/>
        </w:rPr>
        <w:t>градостроительства Администрации</w:t>
      </w:r>
    </w:p>
    <w:p w:rsidR="00BB30E4" w:rsidRDefault="00590753" w:rsidP="0032079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0E30">
        <w:rPr>
          <w:rFonts w:ascii="Times New Roman" w:hAnsi="Times New Roman"/>
          <w:sz w:val="24"/>
          <w:szCs w:val="24"/>
        </w:rPr>
        <w:t>городского округа города Переславля-Залесского</w:t>
      </w:r>
      <w:r w:rsidR="00116422">
        <w:rPr>
          <w:rFonts w:ascii="Times New Roman" w:hAnsi="Times New Roman"/>
          <w:sz w:val="24"/>
          <w:szCs w:val="24"/>
        </w:rPr>
        <w:t xml:space="preserve"> </w:t>
      </w:r>
      <w:r w:rsidR="00BB30E4">
        <w:rPr>
          <w:rFonts w:ascii="Times New Roman" w:hAnsi="Times New Roman"/>
          <w:sz w:val="24"/>
          <w:szCs w:val="24"/>
        </w:rPr>
        <w:t>–</w:t>
      </w:r>
    </w:p>
    <w:p w:rsidR="0032079A" w:rsidRDefault="00BB30E4" w:rsidP="0032079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архитектор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E4E9B">
        <w:rPr>
          <w:rFonts w:ascii="Times New Roman" w:hAnsi="Times New Roman"/>
          <w:sz w:val="24"/>
          <w:szCs w:val="24"/>
        </w:rPr>
        <w:t xml:space="preserve">         А.Ю. Мустафина</w:t>
      </w:r>
      <w:r w:rsidR="00116422">
        <w:rPr>
          <w:rFonts w:ascii="Times New Roman" w:hAnsi="Times New Roman"/>
          <w:sz w:val="24"/>
          <w:szCs w:val="24"/>
        </w:rPr>
        <w:t xml:space="preserve"> </w:t>
      </w:r>
    </w:p>
    <w:p w:rsidR="0032079A" w:rsidRPr="0032079A" w:rsidRDefault="0032079A" w:rsidP="0032079A">
      <w:pPr>
        <w:spacing w:after="0" w:line="240" w:lineRule="auto"/>
        <w:ind w:right="355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32079A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32079A" w:rsidRPr="0032079A" w:rsidRDefault="0032079A" w:rsidP="003207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к проекту решения Переславль-Залесской городской Думы «О внесении изменений в Правила землепользования и застройки </w:t>
      </w:r>
    </w:p>
    <w:p w:rsidR="0032079A" w:rsidRPr="0032079A" w:rsidRDefault="0032079A" w:rsidP="003207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города Переславля-Залесского»</w:t>
      </w:r>
    </w:p>
    <w:p w:rsidR="0032079A" w:rsidRPr="0032079A" w:rsidRDefault="0032079A" w:rsidP="003207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079A" w:rsidRPr="0032079A" w:rsidRDefault="0032079A" w:rsidP="0032079A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32079A">
        <w:rPr>
          <w:rFonts w:ascii="Times New Roman" w:hAnsi="Times New Roman"/>
          <w:sz w:val="28"/>
          <w:szCs w:val="28"/>
          <w:lang w:eastAsia="ru-RU"/>
        </w:rPr>
        <w:t>снованием для подготовки проекта решения</w:t>
      </w:r>
      <w:r w:rsidRPr="0032079A">
        <w:rPr>
          <w:rFonts w:ascii="Times New Roman" w:hAnsi="Times New Roman"/>
          <w:sz w:val="28"/>
          <w:szCs w:val="28"/>
        </w:rPr>
        <w:t xml:space="preserve"> послужило поступление предложения от Управления муниципальной собственности  Администрации г.Переславля-Залесского об изменении градостроительных регламентов.</w:t>
      </w:r>
    </w:p>
    <w:p w:rsidR="0032079A" w:rsidRPr="0032079A" w:rsidRDefault="0032079A" w:rsidP="0032079A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По проекту решения 19.12.2019 состоялись публичные слушания. В  процессе обсуждения замечаний и предложений не поступило.</w:t>
      </w:r>
    </w:p>
    <w:p w:rsidR="0032079A" w:rsidRPr="0032079A" w:rsidRDefault="0032079A" w:rsidP="0032079A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13.01.2020 проект решения направлен в Переславскую межрайонную прокуратуру на антикоррупционную экспертизу. Замечаний по проекту до настоящего времени не поступило.</w:t>
      </w:r>
    </w:p>
    <w:p w:rsidR="0032079A" w:rsidRPr="0032079A" w:rsidRDefault="0032079A" w:rsidP="0032079A">
      <w:pPr>
        <w:pStyle w:val="af1"/>
        <w:spacing w:before="0"/>
        <w:ind w:firstLine="567"/>
        <w:rPr>
          <w:sz w:val="28"/>
          <w:szCs w:val="28"/>
        </w:rPr>
      </w:pPr>
      <w:r w:rsidRPr="0032079A">
        <w:rPr>
          <w:sz w:val="28"/>
          <w:szCs w:val="28"/>
        </w:rPr>
        <w:t>Проектом предусматривается установление единых предельных размеров земельных участков в территориальных зонах Ж1, Ж2, Ж3, Ж4, ОД1, ОД2, ОД3, ОД5, Р3 для следующих видов разрешенного использования:</w:t>
      </w:r>
    </w:p>
    <w:p w:rsidR="0032079A" w:rsidRPr="0032079A" w:rsidRDefault="0032079A" w:rsidP="0032079A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- дошкольное, начальное и среднее общее образование (код по классификатору 3.5.1) от 5000 кв.м. до 10 000 кв.м.</w:t>
      </w:r>
    </w:p>
    <w:p w:rsidR="0032079A" w:rsidRPr="0032079A" w:rsidRDefault="0032079A" w:rsidP="0032079A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- культурное развитие (код по классификатору 3.6) от 500 кв.м. до 10 000 кв.м. </w:t>
      </w:r>
    </w:p>
    <w:p w:rsidR="0032079A" w:rsidRPr="0032079A" w:rsidRDefault="0032079A" w:rsidP="0032079A">
      <w:pPr>
        <w:tabs>
          <w:tab w:val="left" w:pos="709"/>
          <w:tab w:val="left" w:pos="993"/>
          <w:tab w:val="left" w:pos="733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- спорт (код по классификатору 5.1) от 500 кв.м. до 10 000 кв.м.</w:t>
      </w:r>
    </w:p>
    <w:p w:rsidR="0032079A" w:rsidRPr="0032079A" w:rsidRDefault="0032079A" w:rsidP="0032079A">
      <w:pPr>
        <w:tabs>
          <w:tab w:val="left" w:pos="709"/>
          <w:tab w:val="left" w:pos="993"/>
          <w:tab w:val="left" w:pos="733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Необходимость установления единых предельных размеров земельных участков в отношении ук</w:t>
      </w:r>
      <w:bookmarkStart w:id="0" w:name="_GoBack"/>
      <w:bookmarkEnd w:id="0"/>
      <w:r w:rsidRPr="0032079A">
        <w:rPr>
          <w:rFonts w:ascii="Times New Roman" w:hAnsi="Times New Roman"/>
          <w:sz w:val="28"/>
          <w:szCs w:val="28"/>
        </w:rPr>
        <w:t>азанных ВРИ вызвана тем, что в Правилах землепользования и застройки г.Переславля-Залесского в указанных территориальных зонах установлены различные предельные параметры для этих ВРИ, что существенно затрудняет работу по вовлечению земельных участков в оборот и не позволяет сформировать земельные участки с учетом имеющихся ограничений по площади. Особенно это актуально для социально-значимых  объектов.</w:t>
      </w:r>
    </w:p>
    <w:p w:rsidR="0032079A" w:rsidRPr="0032079A" w:rsidRDefault="0032079A" w:rsidP="0032079A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2079A">
        <w:rPr>
          <w:rFonts w:ascii="Times New Roman" w:hAnsi="Times New Roman"/>
          <w:color w:val="000000"/>
          <w:sz w:val="28"/>
          <w:szCs w:val="28"/>
        </w:rPr>
        <w:t xml:space="preserve">Принятие решения </w:t>
      </w:r>
      <w:r w:rsidRPr="0032079A">
        <w:rPr>
          <w:rFonts w:ascii="Times New Roman" w:hAnsi="Times New Roman"/>
          <w:sz w:val="28"/>
          <w:szCs w:val="28"/>
        </w:rPr>
        <w:t xml:space="preserve">Переславль-Залесской городской Думы «О внесении изменений в Правила землепользования и застройки города Переславля-Залесского» </w:t>
      </w:r>
      <w:r w:rsidRPr="0032079A">
        <w:rPr>
          <w:rFonts w:ascii="Times New Roman" w:hAnsi="Times New Roman"/>
          <w:color w:val="000000"/>
          <w:sz w:val="28"/>
          <w:szCs w:val="28"/>
        </w:rPr>
        <w:t>не повлечет увеличение (уменьшение) расходов местного бюджета.</w:t>
      </w:r>
    </w:p>
    <w:p w:rsidR="0032079A" w:rsidRPr="0032079A" w:rsidRDefault="0032079A" w:rsidP="0032079A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079A" w:rsidRPr="0032079A" w:rsidRDefault="0032079A" w:rsidP="0032079A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079A" w:rsidRPr="0032079A" w:rsidRDefault="0032079A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32079A" w:rsidRPr="0032079A" w:rsidRDefault="0032079A" w:rsidP="00320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079A">
        <w:rPr>
          <w:rFonts w:ascii="Times New Roman" w:hAnsi="Times New Roman"/>
          <w:sz w:val="28"/>
          <w:szCs w:val="28"/>
        </w:rPr>
        <w:t>Администрации г. Переславля-Залесского                                         И.Г.Шеффель</w:t>
      </w:r>
    </w:p>
    <w:p w:rsidR="0032079A" w:rsidRPr="0032079A" w:rsidRDefault="0032079A" w:rsidP="0032079A">
      <w:pPr>
        <w:pStyle w:val="af1"/>
        <w:spacing w:before="0"/>
        <w:ind w:firstLine="567"/>
        <w:rPr>
          <w:spacing w:val="2"/>
          <w:sz w:val="28"/>
          <w:szCs w:val="28"/>
        </w:rPr>
      </w:pPr>
    </w:p>
    <w:p w:rsidR="0032079A" w:rsidRPr="0032079A" w:rsidRDefault="0032079A" w:rsidP="0032079A">
      <w:pPr>
        <w:pStyle w:val="af1"/>
        <w:spacing w:before="0"/>
        <w:ind w:firstLine="567"/>
        <w:rPr>
          <w:spacing w:val="2"/>
          <w:sz w:val="28"/>
          <w:szCs w:val="28"/>
        </w:rPr>
      </w:pPr>
    </w:p>
    <w:p w:rsidR="0032079A" w:rsidRPr="0032079A" w:rsidRDefault="0032079A" w:rsidP="0032079A">
      <w:pPr>
        <w:pStyle w:val="af1"/>
        <w:spacing w:before="0"/>
        <w:ind w:firstLine="567"/>
        <w:rPr>
          <w:spacing w:val="2"/>
          <w:sz w:val="28"/>
          <w:szCs w:val="28"/>
        </w:rPr>
      </w:pPr>
    </w:p>
    <w:p w:rsidR="0032079A" w:rsidRPr="0032079A" w:rsidRDefault="0032079A" w:rsidP="0032079A">
      <w:pPr>
        <w:pStyle w:val="af1"/>
        <w:spacing w:before="0"/>
        <w:ind w:firstLine="567"/>
        <w:rPr>
          <w:spacing w:val="2"/>
          <w:sz w:val="28"/>
          <w:szCs w:val="28"/>
        </w:rPr>
      </w:pPr>
    </w:p>
    <w:p w:rsidR="0032079A" w:rsidRPr="0032079A" w:rsidRDefault="0032079A" w:rsidP="0032079A">
      <w:pPr>
        <w:pStyle w:val="af1"/>
        <w:spacing w:before="0"/>
        <w:ind w:firstLine="567"/>
        <w:rPr>
          <w:spacing w:val="2"/>
          <w:sz w:val="28"/>
          <w:szCs w:val="28"/>
        </w:rPr>
      </w:pPr>
    </w:p>
    <w:p w:rsidR="0032079A" w:rsidRPr="0032079A" w:rsidRDefault="0032079A" w:rsidP="0032079A">
      <w:pPr>
        <w:pStyle w:val="af1"/>
        <w:spacing w:before="0"/>
        <w:ind w:firstLine="567"/>
        <w:rPr>
          <w:spacing w:val="2"/>
          <w:sz w:val="28"/>
          <w:szCs w:val="28"/>
        </w:rPr>
      </w:pPr>
    </w:p>
    <w:p w:rsidR="0032079A" w:rsidRPr="0032079A" w:rsidRDefault="0032079A" w:rsidP="0032079A">
      <w:pPr>
        <w:pStyle w:val="af1"/>
        <w:spacing w:before="0"/>
        <w:ind w:firstLine="567"/>
        <w:rPr>
          <w:sz w:val="28"/>
          <w:szCs w:val="28"/>
        </w:rPr>
      </w:pPr>
    </w:p>
    <w:p w:rsidR="0032079A" w:rsidRPr="0032079A" w:rsidRDefault="0032079A" w:rsidP="0032079A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D10DA8" w:rsidRPr="0032079A" w:rsidRDefault="00D10DA8" w:rsidP="0032079A">
      <w:pPr>
        <w:pStyle w:val="a3"/>
        <w:spacing w:after="0" w:line="240" w:lineRule="auto"/>
        <w:ind w:left="0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sectPr w:rsidR="00D10DA8" w:rsidRPr="0032079A" w:rsidSect="00030590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</w:abstractNum>
  <w:abstractNum w:abstractNumId="1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3" w15:restartNumberingAfterBreak="0">
    <w:nsid w:val="20A062A7"/>
    <w:multiLevelType w:val="singleLevel"/>
    <w:tmpl w:val="000000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4" w15:restartNumberingAfterBreak="0">
    <w:nsid w:val="27C86999"/>
    <w:multiLevelType w:val="multilevel"/>
    <w:tmpl w:val="5FF829A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132E8A"/>
    <w:multiLevelType w:val="multilevel"/>
    <w:tmpl w:val="26A2956A"/>
    <w:lvl w:ilvl="0">
      <w:start w:val="1"/>
      <w:numFmt w:val="decimal"/>
      <w:lvlText w:val="%1."/>
      <w:lvlJc w:val="left"/>
      <w:pPr>
        <w:ind w:left="1143" w:hanging="435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6" w15:restartNumberingAfterBreak="0">
    <w:nsid w:val="40275ACF"/>
    <w:multiLevelType w:val="hybridMultilevel"/>
    <w:tmpl w:val="BCF8FBDC"/>
    <w:lvl w:ilvl="0" w:tplc="55647610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F330AAF"/>
    <w:multiLevelType w:val="hybridMultilevel"/>
    <w:tmpl w:val="7E34F248"/>
    <w:lvl w:ilvl="0" w:tplc="FF782540">
      <w:start w:val="1"/>
      <w:numFmt w:val="decimal"/>
      <w:lvlText w:val="%1."/>
      <w:lvlJc w:val="left"/>
      <w:pPr>
        <w:ind w:left="92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FBD6C2E"/>
    <w:multiLevelType w:val="hybridMultilevel"/>
    <w:tmpl w:val="8B2C9B82"/>
    <w:lvl w:ilvl="0" w:tplc="E19CD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866CB"/>
    <w:multiLevelType w:val="hybridMultilevel"/>
    <w:tmpl w:val="6ACEE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9A"/>
    <w:rsid w:val="000049BC"/>
    <w:rsid w:val="00024512"/>
    <w:rsid w:val="00025F69"/>
    <w:rsid w:val="00030590"/>
    <w:rsid w:val="000348C7"/>
    <w:rsid w:val="00052A82"/>
    <w:rsid w:val="0005409C"/>
    <w:rsid w:val="00057820"/>
    <w:rsid w:val="000607D1"/>
    <w:rsid w:val="0006316B"/>
    <w:rsid w:val="000A0091"/>
    <w:rsid w:val="000A1513"/>
    <w:rsid w:val="000A2B4E"/>
    <w:rsid w:val="000D6EAF"/>
    <w:rsid w:val="000F0B3A"/>
    <w:rsid w:val="000F114F"/>
    <w:rsid w:val="000F3356"/>
    <w:rsid w:val="00116422"/>
    <w:rsid w:val="001233A6"/>
    <w:rsid w:val="001301E2"/>
    <w:rsid w:val="00146556"/>
    <w:rsid w:val="001603E1"/>
    <w:rsid w:val="00180BCA"/>
    <w:rsid w:val="001849B5"/>
    <w:rsid w:val="0018602B"/>
    <w:rsid w:val="001907DA"/>
    <w:rsid w:val="00191457"/>
    <w:rsid w:val="00197038"/>
    <w:rsid w:val="001B2700"/>
    <w:rsid w:val="001C05A0"/>
    <w:rsid w:val="001C50B5"/>
    <w:rsid w:val="001C5F42"/>
    <w:rsid w:val="001E2F4B"/>
    <w:rsid w:val="002105E5"/>
    <w:rsid w:val="00227294"/>
    <w:rsid w:val="002300D4"/>
    <w:rsid w:val="00231F4E"/>
    <w:rsid w:val="0023390F"/>
    <w:rsid w:val="00257B4C"/>
    <w:rsid w:val="002624D1"/>
    <w:rsid w:val="002625E0"/>
    <w:rsid w:val="00274A93"/>
    <w:rsid w:val="00275259"/>
    <w:rsid w:val="00275384"/>
    <w:rsid w:val="00275F31"/>
    <w:rsid w:val="00277108"/>
    <w:rsid w:val="00296783"/>
    <w:rsid w:val="002A3368"/>
    <w:rsid w:val="002A3557"/>
    <w:rsid w:val="002A6A08"/>
    <w:rsid w:val="002D2E4B"/>
    <w:rsid w:val="002F6C72"/>
    <w:rsid w:val="00316668"/>
    <w:rsid w:val="0032079A"/>
    <w:rsid w:val="00322262"/>
    <w:rsid w:val="003223B8"/>
    <w:rsid w:val="00323BA0"/>
    <w:rsid w:val="00351795"/>
    <w:rsid w:val="00353BF7"/>
    <w:rsid w:val="00363B33"/>
    <w:rsid w:val="00366D11"/>
    <w:rsid w:val="00383D7B"/>
    <w:rsid w:val="00397ED9"/>
    <w:rsid w:val="003B3B7D"/>
    <w:rsid w:val="003B632E"/>
    <w:rsid w:val="003D7BB2"/>
    <w:rsid w:val="003E5907"/>
    <w:rsid w:val="003F0624"/>
    <w:rsid w:val="003F4B31"/>
    <w:rsid w:val="00401039"/>
    <w:rsid w:val="00405020"/>
    <w:rsid w:val="00413F25"/>
    <w:rsid w:val="00425129"/>
    <w:rsid w:val="0043189C"/>
    <w:rsid w:val="0044549B"/>
    <w:rsid w:val="00451590"/>
    <w:rsid w:val="00451901"/>
    <w:rsid w:val="00463270"/>
    <w:rsid w:val="004727AD"/>
    <w:rsid w:val="00497155"/>
    <w:rsid w:val="004B7E61"/>
    <w:rsid w:val="004C3E63"/>
    <w:rsid w:val="004E161A"/>
    <w:rsid w:val="004E743B"/>
    <w:rsid w:val="005144C5"/>
    <w:rsid w:val="00514ECB"/>
    <w:rsid w:val="005320AA"/>
    <w:rsid w:val="00550B8F"/>
    <w:rsid w:val="00572D25"/>
    <w:rsid w:val="00577B4C"/>
    <w:rsid w:val="005858A8"/>
    <w:rsid w:val="005879A6"/>
    <w:rsid w:val="00590753"/>
    <w:rsid w:val="005946E9"/>
    <w:rsid w:val="005B5C72"/>
    <w:rsid w:val="005C3D83"/>
    <w:rsid w:val="005D7F57"/>
    <w:rsid w:val="005F1B1D"/>
    <w:rsid w:val="005F4CED"/>
    <w:rsid w:val="006046F8"/>
    <w:rsid w:val="00616F10"/>
    <w:rsid w:val="00620779"/>
    <w:rsid w:val="00621448"/>
    <w:rsid w:val="00632669"/>
    <w:rsid w:val="00640F6D"/>
    <w:rsid w:val="00641B51"/>
    <w:rsid w:val="006443C8"/>
    <w:rsid w:val="00656E82"/>
    <w:rsid w:val="00677CAC"/>
    <w:rsid w:val="00681CAF"/>
    <w:rsid w:val="00687C09"/>
    <w:rsid w:val="006905A3"/>
    <w:rsid w:val="006A15A7"/>
    <w:rsid w:val="006A6F20"/>
    <w:rsid w:val="006A74A6"/>
    <w:rsid w:val="006B3A9D"/>
    <w:rsid w:val="00730322"/>
    <w:rsid w:val="00731FA7"/>
    <w:rsid w:val="00733467"/>
    <w:rsid w:val="00762828"/>
    <w:rsid w:val="00777FAD"/>
    <w:rsid w:val="00781174"/>
    <w:rsid w:val="007A495B"/>
    <w:rsid w:val="007B1024"/>
    <w:rsid w:val="007B40C3"/>
    <w:rsid w:val="007B59A1"/>
    <w:rsid w:val="007D5664"/>
    <w:rsid w:val="007E0EC5"/>
    <w:rsid w:val="007E293F"/>
    <w:rsid w:val="007E2CB2"/>
    <w:rsid w:val="00803F9B"/>
    <w:rsid w:val="0081784B"/>
    <w:rsid w:val="008259AB"/>
    <w:rsid w:val="008270F3"/>
    <w:rsid w:val="00833B74"/>
    <w:rsid w:val="00841305"/>
    <w:rsid w:val="00847DA7"/>
    <w:rsid w:val="00850092"/>
    <w:rsid w:val="0086586D"/>
    <w:rsid w:val="00871532"/>
    <w:rsid w:val="008A35B5"/>
    <w:rsid w:val="008B1948"/>
    <w:rsid w:val="008B327B"/>
    <w:rsid w:val="008B72B2"/>
    <w:rsid w:val="008C1CF6"/>
    <w:rsid w:val="008C7517"/>
    <w:rsid w:val="008D0815"/>
    <w:rsid w:val="008D688B"/>
    <w:rsid w:val="0090349B"/>
    <w:rsid w:val="00911208"/>
    <w:rsid w:val="00915999"/>
    <w:rsid w:val="0091650A"/>
    <w:rsid w:val="009233DB"/>
    <w:rsid w:val="00926E87"/>
    <w:rsid w:val="00926EE3"/>
    <w:rsid w:val="00954CF6"/>
    <w:rsid w:val="00954E52"/>
    <w:rsid w:val="00960830"/>
    <w:rsid w:val="00964671"/>
    <w:rsid w:val="009708F3"/>
    <w:rsid w:val="00980154"/>
    <w:rsid w:val="00980B62"/>
    <w:rsid w:val="009814BD"/>
    <w:rsid w:val="00994708"/>
    <w:rsid w:val="009A6A27"/>
    <w:rsid w:val="009A74A5"/>
    <w:rsid w:val="009B059F"/>
    <w:rsid w:val="009C3C59"/>
    <w:rsid w:val="009C7291"/>
    <w:rsid w:val="009D0E85"/>
    <w:rsid w:val="009D2A57"/>
    <w:rsid w:val="009E0932"/>
    <w:rsid w:val="009E30F8"/>
    <w:rsid w:val="00A54712"/>
    <w:rsid w:val="00A606A8"/>
    <w:rsid w:val="00A84A78"/>
    <w:rsid w:val="00A91E1B"/>
    <w:rsid w:val="00AD070C"/>
    <w:rsid w:val="00AE082C"/>
    <w:rsid w:val="00AE08B5"/>
    <w:rsid w:val="00AF4C06"/>
    <w:rsid w:val="00B01030"/>
    <w:rsid w:val="00B02F1F"/>
    <w:rsid w:val="00B10CC3"/>
    <w:rsid w:val="00B159E4"/>
    <w:rsid w:val="00B16D01"/>
    <w:rsid w:val="00B23A39"/>
    <w:rsid w:val="00B3265D"/>
    <w:rsid w:val="00B8424E"/>
    <w:rsid w:val="00B9061C"/>
    <w:rsid w:val="00B90F88"/>
    <w:rsid w:val="00B915AC"/>
    <w:rsid w:val="00BA58FD"/>
    <w:rsid w:val="00BB30E4"/>
    <w:rsid w:val="00BB6D5F"/>
    <w:rsid w:val="00BD5F7B"/>
    <w:rsid w:val="00BE1A15"/>
    <w:rsid w:val="00BE6E87"/>
    <w:rsid w:val="00BF0A71"/>
    <w:rsid w:val="00C01A7E"/>
    <w:rsid w:val="00C134EE"/>
    <w:rsid w:val="00C2314F"/>
    <w:rsid w:val="00C23640"/>
    <w:rsid w:val="00C25634"/>
    <w:rsid w:val="00C276DD"/>
    <w:rsid w:val="00C3299B"/>
    <w:rsid w:val="00C41A10"/>
    <w:rsid w:val="00C62F48"/>
    <w:rsid w:val="00C67859"/>
    <w:rsid w:val="00C746B0"/>
    <w:rsid w:val="00C77A8A"/>
    <w:rsid w:val="00C83227"/>
    <w:rsid w:val="00C874A9"/>
    <w:rsid w:val="00C907D1"/>
    <w:rsid w:val="00C9313D"/>
    <w:rsid w:val="00CC0EB9"/>
    <w:rsid w:val="00CC44B6"/>
    <w:rsid w:val="00CD4879"/>
    <w:rsid w:val="00CF29B6"/>
    <w:rsid w:val="00CF5C70"/>
    <w:rsid w:val="00CF76DE"/>
    <w:rsid w:val="00D058DE"/>
    <w:rsid w:val="00D10DA8"/>
    <w:rsid w:val="00D15BE8"/>
    <w:rsid w:val="00D20290"/>
    <w:rsid w:val="00D37DD5"/>
    <w:rsid w:val="00D45CA5"/>
    <w:rsid w:val="00D504BA"/>
    <w:rsid w:val="00D57B96"/>
    <w:rsid w:val="00D70056"/>
    <w:rsid w:val="00D70BAD"/>
    <w:rsid w:val="00D73526"/>
    <w:rsid w:val="00D821F5"/>
    <w:rsid w:val="00DA3039"/>
    <w:rsid w:val="00DC3A91"/>
    <w:rsid w:val="00DC55EC"/>
    <w:rsid w:val="00DE06B5"/>
    <w:rsid w:val="00DE4E76"/>
    <w:rsid w:val="00DF3343"/>
    <w:rsid w:val="00E036EA"/>
    <w:rsid w:val="00E04A46"/>
    <w:rsid w:val="00E21CD1"/>
    <w:rsid w:val="00E23474"/>
    <w:rsid w:val="00E24398"/>
    <w:rsid w:val="00E2522F"/>
    <w:rsid w:val="00E3729F"/>
    <w:rsid w:val="00E41D31"/>
    <w:rsid w:val="00E47BCB"/>
    <w:rsid w:val="00E510D9"/>
    <w:rsid w:val="00E567B9"/>
    <w:rsid w:val="00E67BBF"/>
    <w:rsid w:val="00E76822"/>
    <w:rsid w:val="00EB4D7D"/>
    <w:rsid w:val="00EC05FB"/>
    <w:rsid w:val="00EC5A70"/>
    <w:rsid w:val="00ED7F09"/>
    <w:rsid w:val="00EE4E9B"/>
    <w:rsid w:val="00F0101C"/>
    <w:rsid w:val="00F201E7"/>
    <w:rsid w:val="00F235CC"/>
    <w:rsid w:val="00F277B9"/>
    <w:rsid w:val="00F34B3B"/>
    <w:rsid w:val="00F51620"/>
    <w:rsid w:val="00F67CAF"/>
    <w:rsid w:val="00F70502"/>
    <w:rsid w:val="00F7081B"/>
    <w:rsid w:val="00F75DA8"/>
    <w:rsid w:val="00F7697A"/>
    <w:rsid w:val="00F911FC"/>
    <w:rsid w:val="00F97534"/>
    <w:rsid w:val="00FA5A60"/>
    <w:rsid w:val="00FB1A5A"/>
    <w:rsid w:val="00FB52B3"/>
    <w:rsid w:val="00FD1FD9"/>
    <w:rsid w:val="00FD251E"/>
    <w:rsid w:val="00FD4493"/>
    <w:rsid w:val="00F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00022-381E-458A-8E54-DB81BCA2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A7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6F1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a7">
    <w:name w:val="Normal (Web)"/>
    <w:aliases w:val="Обычный (Web)1,Обычный (Web)1 Знак"/>
    <w:basedOn w:val="a"/>
    <w:link w:val="a8"/>
    <w:semiHidden/>
    <w:unhideWhenUsed/>
    <w:rsid w:val="00BE6E87"/>
    <w:pPr>
      <w:spacing w:before="30" w:after="30" w:line="240" w:lineRule="auto"/>
      <w:jc w:val="center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9">
    <w:name w:val="основной"/>
    <w:basedOn w:val="a"/>
    <w:rsid w:val="00BE6E87"/>
    <w:pPr>
      <w:keepNext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a">
    <w:name w:val="таблица"/>
    <w:basedOn w:val="a7"/>
    <w:link w:val="ab"/>
    <w:qFormat/>
    <w:rsid w:val="007B40C3"/>
    <w:pPr>
      <w:spacing w:before="0" w:after="0"/>
      <w:jc w:val="both"/>
    </w:pPr>
    <w:rPr>
      <w:rFonts w:ascii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7B4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1 Знак1,Обычный (Web)1 Знак Знак"/>
    <w:link w:val="a7"/>
    <w:semiHidden/>
    <w:rsid w:val="007B40C3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b">
    <w:name w:val="таблица Знак"/>
    <w:link w:val="aa"/>
    <w:rsid w:val="007B40C3"/>
    <w:rPr>
      <w:rFonts w:ascii="Times New Roman" w:eastAsia="Times New Roman" w:hAnsi="Times New Roman" w:cs="Times New Roman"/>
      <w:color w:val="332E2D"/>
      <w:spacing w:val="2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275259"/>
    <w:pPr>
      <w:suppressLineNumbers/>
      <w:suppressAutoHyphens/>
      <w:snapToGrid w:val="0"/>
      <w:spacing w:after="0" w:line="240" w:lineRule="auto"/>
    </w:pPr>
    <w:rPr>
      <w:rFonts w:ascii="Times New Roman" w:eastAsia="SimSun" w:hAnsi="Times New Roman" w:cs="Lucida Sans"/>
      <w:kern w:val="1"/>
      <w:szCs w:val="24"/>
      <w:lang w:eastAsia="zh-CN" w:bidi="hi-IN"/>
    </w:rPr>
  </w:style>
  <w:style w:type="paragraph" w:customStyle="1" w:styleId="s1">
    <w:name w:val="s_1"/>
    <w:basedOn w:val="a"/>
    <w:rsid w:val="002752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unhideWhenUsed/>
    <w:rsid w:val="00C907D1"/>
    <w:rPr>
      <w:color w:val="0000FF"/>
      <w:u w:val="single"/>
    </w:rPr>
  </w:style>
  <w:style w:type="paragraph" w:styleId="af">
    <w:name w:val="Body Text"/>
    <w:basedOn w:val="a"/>
    <w:link w:val="af0"/>
    <w:uiPriority w:val="99"/>
    <w:semiHidden/>
    <w:unhideWhenUsed/>
    <w:rsid w:val="0091650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1650A"/>
  </w:style>
  <w:style w:type="table" w:customStyle="1" w:styleId="TableNormal">
    <w:name w:val="Table Normal"/>
    <w:uiPriority w:val="2"/>
    <w:semiHidden/>
    <w:unhideWhenUsed/>
    <w:qFormat/>
    <w:rsid w:val="0091650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65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customStyle="1" w:styleId="001">
    <w:name w:val="_таб_001"/>
    <w:basedOn w:val="a"/>
    <w:link w:val="0010"/>
    <w:qFormat/>
    <w:rsid w:val="00DF3343"/>
    <w:rPr>
      <w:rFonts w:ascii="Times New Roman" w:hAnsi="Times New Roman"/>
      <w:sz w:val="24"/>
    </w:rPr>
  </w:style>
  <w:style w:type="character" w:customStyle="1" w:styleId="0010">
    <w:name w:val="_таб_001 Знак"/>
    <w:link w:val="001"/>
    <w:rsid w:val="00DF3343"/>
    <w:rPr>
      <w:rFonts w:ascii="Times New Roman" w:eastAsia="Calibri" w:hAnsi="Times New Roman" w:cs="Times New Roman"/>
      <w:sz w:val="24"/>
    </w:rPr>
  </w:style>
  <w:style w:type="character" w:customStyle="1" w:styleId="WW8Num2z4">
    <w:name w:val="WW8Num2z4"/>
    <w:rsid w:val="00316668"/>
  </w:style>
  <w:style w:type="paragraph" w:customStyle="1" w:styleId="af1">
    <w:name w:val="Абзац_пост"/>
    <w:basedOn w:val="a"/>
    <w:rsid w:val="0032079A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41;&#1065;&#1040;&#1071;\&#1052;&#1040;&#1050;&#1059;&#1056;&#1048;&#1053;&#1040;\&#1084;&#1072;&#1090;&#1077;&#1088;&#1080;&#1072;&#1083;&#1099;%20&#1082;&#1086;&#1084;&#1080;&#1089;&#1089;&#1080;&#1080;%2023.01.2020%20%2014.00%20&#1044;&#1099;&#1084;&#1072;\&#1042;&#1085;&#1077;&#1089;&#1077;&#1085;&#1080;&#1077;%20&#1080;&#1079;&#1084;&#1077;&#1085;&#1077;&#1085;&#1080;&#1081;%20&#1074;%20&#1055;&#1047;&#1047;\&#1074;&#1085;&#1077;&#1089;&#1077;&#1085;&#1080;&#1077;%20&#1080;&#1079;&#1084;&#1077;&#1085;&#1077;&#1085;&#1080;&#1081;%20&#1074;%20&#1055;&#1047;&#104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ПЗЗ</Template>
  <TotalTime>5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8653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1</cp:revision>
  <cp:lastPrinted>2020-01-13T06:35:00Z</cp:lastPrinted>
  <dcterms:created xsi:type="dcterms:W3CDTF">2020-01-15T05:43:00Z</dcterms:created>
  <dcterms:modified xsi:type="dcterms:W3CDTF">2020-01-15T05:48:00Z</dcterms:modified>
</cp:coreProperties>
</file>